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C639C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F562898" w14:textId="0B6D3FCD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Wydatek dotyczący dokumentu nr ……………………………..…</w:t>
      </w:r>
      <w:r>
        <w:rPr>
          <w:rFonts w:ascii="Times New Roman" w:hAnsi="Times New Roman" w:cs="Times New Roman"/>
          <w:color w:val="auto"/>
        </w:rPr>
        <w:t>…..</w:t>
      </w:r>
      <w:r w:rsidRPr="00172A93">
        <w:rPr>
          <w:rFonts w:ascii="Times New Roman" w:hAnsi="Times New Roman" w:cs="Times New Roman"/>
          <w:color w:val="auto"/>
        </w:rPr>
        <w:t>…… wystawi</w:t>
      </w:r>
      <w:r>
        <w:rPr>
          <w:rFonts w:ascii="Times New Roman" w:hAnsi="Times New Roman" w:cs="Times New Roman"/>
          <w:color w:val="auto"/>
        </w:rPr>
        <w:t>onego dnia</w:t>
      </w:r>
      <w:r w:rsidRPr="00172A93">
        <w:rPr>
          <w:rFonts w:ascii="Times New Roman" w:hAnsi="Times New Roman" w:cs="Times New Roman"/>
          <w:color w:val="auto"/>
        </w:rPr>
        <w:t xml:space="preserve"> ……………………</w:t>
      </w:r>
      <w:r>
        <w:rPr>
          <w:rFonts w:ascii="Times New Roman" w:hAnsi="Times New Roman" w:cs="Times New Roman"/>
          <w:color w:val="auto"/>
        </w:rPr>
        <w:t xml:space="preserve">… </w:t>
      </w:r>
      <w:r w:rsidRPr="00172A93">
        <w:rPr>
          <w:rFonts w:ascii="Times New Roman" w:hAnsi="Times New Roman" w:cs="Times New Roman"/>
          <w:color w:val="auto"/>
        </w:rPr>
        <w:t>poniesion</w:t>
      </w:r>
      <w:r>
        <w:rPr>
          <w:rFonts w:ascii="Times New Roman" w:hAnsi="Times New Roman" w:cs="Times New Roman"/>
          <w:color w:val="auto"/>
        </w:rPr>
        <w:t>ego</w:t>
      </w:r>
      <w:r w:rsidRPr="00172A93">
        <w:rPr>
          <w:rFonts w:ascii="Times New Roman" w:hAnsi="Times New Roman" w:cs="Times New Roman"/>
          <w:color w:val="auto"/>
        </w:rPr>
        <w:t xml:space="preserve"> w ramach projektu </w:t>
      </w:r>
      <w:r w:rsidRPr="00172A93">
        <w:rPr>
          <w:rFonts w:ascii="Times New Roman" w:hAnsi="Times New Roman" w:cs="Times New Roman"/>
          <w:b/>
          <w:color w:val="auto"/>
        </w:rPr>
        <w:t>„</w:t>
      </w:r>
      <w:r w:rsidR="006656CF">
        <w:rPr>
          <w:rFonts w:ascii="Times New Roman" w:hAnsi="Times New Roman" w:cs="Times New Roman"/>
          <w:b/>
          <w:color w:val="auto"/>
        </w:rPr>
        <w:t>Rozwiń skrzydła !”</w:t>
      </w:r>
      <w:r w:rsidRPr="00172A93">
        <w:rPr>
          <w:rFonts w:ascii="Times New Roman" w:hAnsi="Times New Roman" w:cs="Times New Roman"/>
          <w:color w:val="auto"/>
        </w:rPr>
        <w:t xml:space="preserve"> realizowanego przez </w:t>
      </w:r>
      <w:r>
        <w:rPr>
          <w:rFonts w:ascii="Times New Roman" w:hAnsi="Times New Roman" w:cs="Times New Roman"/>
          <w:color w:val="auto"/>
        </w:rPr>
        <w:t>INSPIRES SP</w:t>
      </w:r>
      <w:r w:rsidRPr="00172A93">
        <w:rPr>
          <w:rFonts w:ascii="Times New Roman" w:hAnsi="Times New Roman" w:cs="Times New Roman"/>
          <w:color w:val="auto"/>
        </w:rPr>
        <w:t>. z o.o. w partnerstwie z Europejskim Domem Spotkań - Fundacją Nowy Staw, współfinansowanego z Europejskiego Funduszu Społecznego w</w:t>
      </w:r>
      <w:r>
        <w:rPr>
          <w:rFonts w:ascii="Times New Roman" w:hAnsi="Times New Roman" w:cs="Times New Roman"/>
          <w:color w:val="auto"/>
        </w:rPr>
        <w:t> </w:t>
      </w:r>
      <w:r w:rsidRPr="00172A93">
        <w:rPr>
          <w:rFonts w:ascii="Times New Roman" w:hAnsi="Times New Roman" w:cs="Times New Roman"/>
          <w:color w:val="auto"/>
        </w:rPr>
        <w:t xml:space="preserve">ramach Regionalnego Programu Operacyjnego Województwa Lubelskiego na lata 2014-2020. </w:t>
      </w:r>
    </w:p>
    <w:p w14:paraId="57602FA6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010EAD1" w14:textId="7470855E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 xml:space="preserve">Wydatek poniesiony na podstawie </w:t>
      </w:r>
      <w:r w:rsidRPr="00172A93">
        <w:rPr>
          <w:rFonts w:ascii="Times New Roman" w:hAnsi="Times New Roman" w:cs="Times New Roman"/>
          <w:i/>
          <w:iCs/>
          <w:color w:val="auto"/>
        </w:rPr>
        <w:t>umowy o udzieleniu wsparcia zawierana pomiędzy Uczestnikiem/</w:t>
      </w:r>
      <w:proofErr w:type="spellStart"/>
      <w:r w:rsidRPr="00172A93">
        <w:rPr>
          <w:rFonts w:ascii="Times New Roman" w:hAnsi="Times New Roman" w:cs="Times New Roman"/>
          <w:i/>
          <w:iCs/>
          <w:color w:val="auto"/>
        </w:rPr>
        <w:t>czką</w:t>
      </w:r>
      <w:proofErr w:type="spellEnd"/>
      <w:r w:rsidRPr="00172A93">
        <w:rPr>
          <w:rFonts w:ascii="Times New Roman" w:hAnsi="Times New Roman" w:cs="Times New Roman"/>
          <w:i/>
          <w:iCs/>
          <w:color w:val="auto"/>
        </w:rPr>
        <w:t xml:space="preserve"> projektu a Beneficjentem</w:t>
      </w:r>
      <w:r>
        <w:rPr>
          <w:rFonts w:ascii="Times New Roman" w:hAnsi="Times New Roman" w:cs="Times New Roman"/>
          <w:color w:val="auto"/>
        </w:rPr>
        <w:t xml:space="preserve"> </w:t>
      </w:r>
      <w:r w:rsidRPr="00172A93">
        <w:rPr>
          <w:rFonts w:ascii="Times New Roman" w:hAnsi="Times New Roman" w:cs="Times New Roman"/>
          <w:color w:val="auto"/>
        </w:rPr>
        <w:t xml:space="preserve">nr </w:t>
      </w:r>
      <w:r w:rsidR="00AB542D" w:rsidRPr="00AB542D">
        <w:rPr>
          <w:rFonts w:ascii="Times New Roman" w:hAnsi="Times New Roman" w:cs="Times New Roman"/>
          <w:color w:val="auto"/>
        </w:rPr>
        <w:t xml:space="preserve">UD/………/RS/DOT/EDS/2021 </w:t>
      </w:r>
      <w:r w:rsidRPr="00172A93">
        <w:rPr>
          <w:rFonts w:ascii="Times New Roman" w:hAnsi="Times New Roman" w:cs="Times New Roman"/>
          <w:color w:val="auto"/>
        </w:rPr>
        <w:t xml:space="preserve">z dnia </w:t>
      </w:r>
      <w:r w:rsidR="00EB63ED">
        <w:rPr>
          <w:rFonts w:ascii="Times New Roman" w:hAnsi="Times New Roman" w:cs="Times New Roman"/>
          <w:color w:val="auto"/>
        </w:rPr>
        <w:t>…………………….</w:t>
      </w:r>
      <w:r>
        <w:rPr>
          <w:rFonts w:ascii="Times New Roman" w:hAnsi="Times New Roman" w:cs="Times New Roman"/>
          <w:color w:val="auto"/>
        </w:rPr>
        <w:t>.</w:t>
      </w:r>
    </w:p>
    <w:p w14:paraId="440D22E6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Kwota dokumentu …..…………….…….. PLN (brutto)  …..…………….…….. PLN (netto)</w:t>
      </w:r>
    </w:p>
    <w:p w14:paraId="4700BCA1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Kwota wydatku kwalifikowanego …..…………….…….. PLN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0251359F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 xml:space="preserve">Kwota wydatku poniesionego ze środków własnych …..…………….……..PLN </w:t>
      </w:r>
    </w:p>
    <w:p w14:paraId="0082D308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5E68B36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Kurs wymiany waluty</w:t>
      </w:r>
      <w:r>
        <w:rPr>
          <w:rFonts w:ascii="Times New Roman" w:hAnsi="Times New Roman" w:cs="Times New Roman"/>
          <w:color w:val="auto"/>
        </w:rPr>
        <w:t>*</w:t>
      </w:r>
      <w:r w:rsidRPr="00172A93">
        <w:rPr>
          <w:rFonts w:ascii="Times New Roman" w:hAnsi="Times New Roman" w:cs="Times New Roman"/>
          <w:color w:val="auto"/>
        </w:rPr>
        <w:t>: 1 ………….. = …………. zł (np. 1 euro = 3,8 zł)</w:t>
      </w:r>
      <w:r>
        <w:rPr>
          <w:rFonts w:ascii="Times New Roman" w:hAnsi="Times New Roman" w:cs="Times New Roman"/>
          <w:color w:val="auto"/>
        </w:rPr>
        <w:t xml:space="preserve"> z dnia ……………………</w:t>
      </w:r>
    </w:p>
    <w:p w14:paraId="68777505" w14:textId="77777777" w:rsidR="00172A93" w:rsidRPr="00172A93" w:rsidRDefault="00172A93" w:rsidP="00172A93">
      <w:pPr>
        <w:spacing w:line="360" w:lineRule="auto"/>
        <w:ind w:left="234"/>
        <w:jc w:val="both"/>
        <w:rPr>
          <w:rFonts w:ascii="Times New Roman" w:hAnsi="Times New Roman" w:cs="Times New Roman"/>
          <w:color w:val="auto"/>
        </w:rPr>
      </w:pPr>
    </w:p>
    <w:p w14:paraId="49D128D1" w14:textId="77777777" w:rsidR="00172A93" w:rsidRPr="00172A93" w:rsidRDefault="00172A93" w:rsidP="00172A93">
      <w:pPr>
        <w:spacing w:line="360" w:lineRule="auto"/>
        <w:ind w:left="234"/>
        <w:jc w:val="both"/>
        <w:rPr>
          <w:rFonts w:ascii="Times New Roman" w:hAnsi="Times New Roman" w:cs="Times New Roman"/>
          <w:color w:val="auto"/>
        </w:rPr>
      </w:pPr>
    </w:p>
    <w:p w14:paraId="7817B842" w14:textId="77777777" w:rsidR="00172A93" w:rsidRPr="00172A93" w:rsidRDefault="00172A93" w:rsidP="00172A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color w:val="auto"/>
        </w:rPr>
      </w:pPr>
      <w:r w:rsidRPr="00172A93">
        <w:rPr>
          <w:rFonts w:ascii="Times New Roman" w:hAnsi="Times New Roman" w:cs="Times New Roman"/>
          <w:color w:val="auto"/>
        </w:rPr>
        <w:t xml:space="preserve">Wyjaśnienie Wnioskodawcy: (jeżeli </w:t>
      </w:r>
      <w:r w:rsidRPr="00172A93">
        <w:rPr>
          <w:rFonts w:ascii="Times New Roman" w:hAnsi="Times New Roman" w:cs="Times New Roman"/>
          <w:i/>
          <w:color w:val="auto"/>
        </w:rPr>
        <w:t>np. nazwa towaru lub usługi na dokumencie księgowym  nie pozwala na precyzyjne określenie kosztów kwalifikowanych zgodnie z wnioskiem o przyznanie wsparcia inwestycyjnego</w:t>
      </w:r>
      <w:r>
        <w:rPr>
          <w:rFonts w:ascii="Times New Roman" w:hAnsi="Times New Roman" w:cs="Times New Roman"/>
          <w:i/>
          <w:color w:val="auto"/>
        </w:rPr>
        <w:t xml:space="preserve"> i</w:t>
      </w:r>
      <w:r w:rsidRPr="00172A93">
        <w:rPr>
          <w:rFonts w:ascii="Times New Roman" w:hAnsi="Times New Roman" w:cs="Times New Roman"/>
          <w:i/>
          <w:color w:val="auto"/>
        </w:rPr>
        <w:t xml:space="preserve"> pomostowego)</w:t>
      </w:r>
    </w:p>
    <w:p w14:paraId="4104B01E" w14:textId="77777777" w:rsidR="00172A93" w:rsidRPr="00172A93" w:rsidRDefault="00172A93" w:rsidP="00172A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auto"/>
        </w:rPr>
        <w:t>..</w:t>
      </w:r>
      <w:r w:rsidRPr="00172A93">
        <w:rPr>
          <w:rFonts w:ascii="Times New Roman" w:hAnsi="Times New Roman" w:cs="Times New Roman"/>
          <w:color w:val="auto"/>
        </w:rPr>
        <w:t>…………………………..…………………………………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172A93">
        <w:rPr>
          <w:rFonts w:ascii="Times New Roman" w:hAnsi="Times New Roman" w:cs="Times New Roman"/>
          <w:color w:val="auto"/>
        </w:rPr>
        <w:t>…</w:t>
      </w:r>
    </w:p>
    <w:p w14:paraId="6BE5375A" w14:textId="77777777" w:rsidR="00172A93" w:rsidRPr="00172A93" w:rsidRDefault="00172A93" w:rsidP="00172A93">
      <w:pPr>
        <w:spacing w:line="360" w:lineRule="auto"/>
        <w:ind w:left="234"/>
        <w:jc w:val="both"/>
        <w:rPr>
          <w:rFonts w:ascii="Times New Roman" w:hAnsi="Times New Roman" w:cs="Times New Roman"/>
          <w:color w:val="auto"/>
        </w:rPr>
      </w:pPr>
    </w:p>
    <w:p w14:paraId="53896A56" w14:textId="77777777" w:rsidR="00172A93" w:rsidRPr="00172A93" w:rsidRDefault="00172A93" w:rsidP="00172A93">
      <w:pPr>
        <w:spacing w:line="360" w:lineRule="auto"/>
        <w:ind w:left="2786"/>
        <w:jc w:val="both"/>
        <w:rPr>
          <w:rFonts w:ascii="Times New Roman" w:hAnsi="Times New Roman" w:cs="Times New Roman"/>
          <w:color w:val="auto"/>
        </w:rPr>
      </w:pPr>
    </w:p>
    <w:p w14:paraId="59C13BC8" w14:textId="77777777" w:rsidR="00172A93" w:rsidRPr="00172A93" w:rsidRDefault="00172A93" w:rsidP="00172A93">
      <w:pPr>
        <w:spacing w:line="360" w:lineRule="auto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……………………………………………………………..</w:t>
      </w:r>
    </w:p>
    <w:p w14:paraId="651F5FFD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2A93">
        <w:rPr>
          <w:rFonts w:ascii="Times New Roman" w:hAnsi="Times New Roman" w:cs="Times New Roman"/>
          <w:color w:val="auto"/>
        </w:rPr>
        <w:t>podpis właściciela firmy</w:t>
      </w:r>
    </w:p>
    <w:p w14:paraId="7FB2622B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96D1616" w14:textId="77777777" w:rsidR="00172A93" w:rsidRPr="00172A93" w:rsidRDefault="00172A93" w:rsidP="00172A93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8F53D9B" w14:textId="77777777" w:rsidR="006F03E0" w:rsidRPr="00172A93" w:rsidRDefault="00172A93" w:rsidP="00172A93">
      <w:p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*jeśli dotyczy</w:t>
      </w:r>
    </w:p>
    <w:sectPr w:rsidR="006F03E0" w:rsidRPr="00172A93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FB85" w14:textId="77777777" w:rsidR="007D5653" w:rsidRDefault="007D5653" w:rsidP="00A74437">
      <w:pPr>
        <w:spacing w:after="0" w:line="240" w:lineRule="auto"/>
      </w:pPr>
      <w:r>
        <w:separator/>
      </w:r>
    </w:p>
  </w:endnote>
  <w:endnote w:type="continuationSeparator" w:id="0">
    <w:p w14:paraId="0F1B0EE2" w14:textId="77777777" w:rsidR="007D5653" w:rsidRDefault="007D5653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7535" w14:textId="77777777"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C21F03" wp14:editId="152C7E4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3353" w14:textId="77777777" w:rsidR="007D5653" w:rsidRDefault="007D5653" w:rsidP="00A74437">
      <w:pPr>
        <w:spacing w:after="0" w:line="240" w:lineRule="auto"/>
      </w:pPr>
      <w:r>
        <w:separator/>
      </w:r>
    </w:p>
  </w:footnote>
  <w:footnote w:type="continuationSeparator" w:id="0">
    <w:p w14:paraId="613912B9" w14:textId="77777777" w:rsidR="007D5653" w:rsidRDefault="007D5653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F505" w14:textId="77777777"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8497935" wp14:editId="75BBC6AF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8592C9" w14:textId="77777777" w:rsidR="00A74437" w:rsidRDefault="00A74437" w:rsidP="00A74437">
    <w:pPr>
      <w:pStyle w:val="Nagwek"/>
      <w:rPr>
        <w:sz w:val="18"/>
      </w:rPr>
    </w:pPr>
  </w:p>
  <w:p w14:paraId="435D1E48" w14:textId="77777777" w:rsidR="00A74437" w:rsidRDefault="00A74437" w:rsidP="00A74437">
    <w:pPr>
      <w:pStyle w:val="Nagwek"/>
      <w:rPr>
        <w:sz w:val="18"/>
      </w:rPr>
    </w:pPr>
  </w:p>
  <w:p w14:paraId="665F9455" w14:textId="77777777" w:rsidR="00ED16E3" w:rsidRDefault="00ED16E3" w:rsidP="00A74437">
    <w:pPr>
      <w:pStyle w:val="Nagwek"/>
      <w:jc w:val="center"/>
      <w:rPr>
        <w:color w:val="auto"/>
      </w:rPr>
    </w:pPr>
  </w:p>
  <w:p w14:paraId="7BCA7B75" w14:textId="70CFD757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6656CF">
      <w:rPr>
        <w:color w:val="auto"/>
      </w:rPr>
      <w:t>Rozwiń skrzydła!”</w:t>
    </w:r>
    <w:r w:rsidRPr="00A74437">
      <w:rPr>
        <w:color w:val="auto"/>
      </w:rPr>
      <w:t xml:space="preserve"> jest współfinansowany przez Unię Europejską</w:t>
    </w:r>
  </w:p>
  <w:p w14:paraId="21EF3E01" w14:textId="77777777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722A61A2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827"/>
    <w:rsid w:val="00172A93"/>
    <w:rsid w:val="0018577E"/>
    <w:rsid w:val="00244B07"/>
    <w:rsid w:val="00291B58"/>
    <w:rsid w:val="00297A9E"/>
    <w:rsid w:val="002B4F34"/>
    <w:rsid w:val="002D2DB3"/>
    <w:rsid w:val="002F6D49"/>
    <w:rsid w:val="00356E2B"/>
    <w:rsid w:val="003577E1"/>
    <w:rsid w:val="003754A3"/>
    <w:rsid w:val="003A414B"/>
    <w:rsid w:val="003D2CD7"/>
    <w:rsid w:val="003D46F5"/>
    <w:rsid w:val="004219D8"/>
    <w:rsid w:val="00496AF5"/>
    <w:rsid w:val="004A2E0D"/>
    <w:rsid w:val="004A4AB4"/>
    <w:rsid w:val="004B1E25"/>
    <w:rsid w:val="0054692B"/>
    <w:rsid w:val="005A58FA"/>
    <w:rsid w:val="005D1F18"/>
    <w:rsid w:val="005D703E"/>
    <w:rsid w:val="005F42BE"/>
    <w:rsid w:val="00607DA2"/>
    <w:rsid w:val="006427D9"/>
    <w:rsid w:val="006656CF"/>
    <w:rsid w:val="00680A7E"/>
    <w:rsid w:val="006840D5"/>
    <w:rsid w:val="006846F5"/>
    <w:rsid w:val="006D6FF2"/>
    <w:rsid w:val="006F03E0"/>
    <w:rsid w:val="007402AA"/>
    <w:rsid w:val="007B53D2"/>
    <w:rsid w:val="007D5653"/>
    <w:rsid w:val="00830001"/>
    <w:rsid w:val="0087373B"/>
    <w:rsid w:val="00882D27"/>
    <w:rsid w:val="008C234A"/>
    <w:rsid w:val="008E4831"/>
    <w:rsid w:val="00923299"/>
    <w:rsid w:val="009372F9"/>
    <w:rsid w:val="00A74437"/>
    <w:rsid w:val="00AA7E14"/>
    <w:rsid w:val="00AB542D"/>
    <w:rsid w:val="00AC0C59"/>
    <w:rsid w:val="00AF0A84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85610"/>
    <w:rsid w:val="00EB2E05"/>
    <w:rsid w:val="00EB63ED"/>
    <w:rsid w:val="00ED16E3"/>
    <w:rsid w:val="00EE37A8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BCA68C"/>
  <w15:docId w15:val="{8850D9EA-D831-44E2-9318-DB4ABE74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7</cp:revision>
  <cp:lastPrinted>2020-10-16T08:50:00Z</cp:lastPrinted>
  <dcterms:created xsi:type="dcterms:W3CDTF">2020-12-23T10:17:00Z</dcterms:created>
  <dcterms:modified xsi:type="dcterms:W3CDTF">2021-05-10T09:57:00Z</dcterms:modified>
</cp:coreProperties>
</file>