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578A7" w14:textId="77777777" w:rsidR="00DD5873" w:rsidRPr="00DD5873" w:rsidRDefault="00DD5873" w:rsidP="00DD5873">
      <w:p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Wniosek o udzielenie wsparcia finansowego i pomostowego </w:t>
      </w:r>
    </w:p>
    <w:p w14:paraId="55526639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>w ramach</w:t>
      </w:r>
    </w:p>
    <w:p w14:paraId="55288474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  <w:t>Regionalnego Programu Operacyjnego Województwa Lubelskiego na lata 2014 – 2020</w:t>
      </w:r>
    </w:p>
    <w:p w14:paraId="0E6E37A0" w14:textId="35FE683D" w:rsidR="00DD5873" w:rsidRPr="00DD5873" w:rsidRDefault="00DD5873" w:rsidP="00DD5873">
      <w:pPr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  <w:t xml:space="preserve">w ramach projektu: 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„</w:t>
      </w:r>
      <w:r w:rsidR="001E1035">
        <w:rPr>
          <w:rFonts w:ascii="Times New Roman" w:hAnsi="Times New Roman" w:cs="Times New Roman"/>
          <w:b/>
          <w:bCs/>
          <w:color w:val="auto"/>
          <w:sz w:val="24"/>
          <w:szCs w:val="24"/>
        </w:rPr>
        <w:t>Rozwiń skrzydła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!”</w:t>
      </w:r>
    </w:p>
    <w:p w14:paraId="3558B4AA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Oś priorytetowa 9 </w:t>
      </w:r>
      <w:r w:rsidRPr="00DD5873">
        <w:rPr>
          <w:rFonts w:ascii="Times New Roman" w:eastAsia="Calibri" w:hAnsi="Times New Roman" w:cs="Times New Roman"/>
          <w:i/>
          <w:color w:val="auto"/>
          <w:sz w:val="24"/>
          <w:szCs w:val="24"/>
        </w:rPr>
        <w:t>Rynek pracy</w:t>
      </w:r>
    </w:p>
    <w:p w14:paraId="2717B8CC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Działanie 9.3 </w:t>
      </w:r>
      <w:r w:rsidRPr="00DD5873">
        <w:rPr>
          <w:rFonts w:ascii="Times New Roman" w:eastAsia="Calibri" w:hAnsi="Times New Roman" w:cs="Times New Roman"/>
          <w:i/>
          <w:color w:val="auto"/>
          <w:sz w:val="24"/>
          <w:szCs w:val="24"/>
        </w:rPr>
        <w:t>Rozwój przedsiębiorczości</w:t>
      </w:r>
    </w:p>
    <w:p w14:paraId="5419382F" w14:textId="77777777" w:rsidR="00DD5873" w:rsidRPr="00DD5873" w:rsidRDefault="00DD5873" w:rsidP="00DD5873">
      <w:pPr>
        <w:spacing w:after="0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14:paraId="668D4740" w14:textId="77777777" w:rsidR="00DD5873" w:rsidRPr="00DD5873" w:rsidRDefault="00DD5873" w:rsidP="00DD5873">
      <w:pPr>
        <w:spacing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Nr </w:t>
      </w:r>
      <w:r w:rsidRPr="00DD5873">
        <w:rPr>
          <w:rFonts w:ascii="Times New Roman" w:hAnsi="Times New Roman" w:cs="Times New Roman"/>
          <w:color w:val="auto"/>
          <w:sz w:val="24"/>
          <w:szCs w:val="24"/>
        </w:rPr>
        <w:t>Wniosku: ……………………………………………………….</w:t>
      </w:r>
    </w:p>
    <w:p w14:paraId="54F35CD5" w14:textId="3EAACECF" w:rsidR="00DD5873" w:rsidRPr="00DD5873" w:rsidRDefault="00DD5873" w:rsidP="00DD5873">
      <w:pPr>
        <w:ind w:left="1420" w:firstLine="284"/>
        <w:jc w:val="center"/>
        <w:rPr>
          <w:rFonts w:ascii="Times New Roman" w:hAnsi="Times New Roman" w:cs="Times New Roman"/>
          <w:b/>
          <w:bCs/>
          <w:color w:val="auto"/>
        </w:rPr>
      </w:pPr>
      <w:r w:rsidRPr="00DD5873">
        <w:rPr>
          <w:rFonts w:ascii="Times New Roman" w:hAnsi="Times New Roman" w:cs="Times New Roman"/>
          <w:color w:val="auto"/>
        </w:rPr>
        <w:t>(Wypełnia Beneficjent /Partner Projektu )</w:t>
      </w:r>
    </w:p>
    <w:p w14:paraId="173D3784" w14:textId="5857E2F6" w:rsidR="00DD5873" w:rsidRPr="00DD5873" w:rsidRDefault="00DD5873" w:rsidP="00DD5873">
      <w:pPr>
        <w:spacing w:before="12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i miejsce złożenia wniosku:</w:t>
      </w: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…………………………………….…………………………...…</w:t>
      </w:r>
    </w:p>
    <w:p w14:paraId="22877828" w14:textId="39CCB411" w:rsidR="00DD5873" w:rsidRDefault="00DD5873" w:rsidP="00DD5873">
      <w:pPr>
        <w:ind w:left="4260" w:firstLine="284"/>
        <w:jc w:val="both"/>
        <w:rPr>
          <w:rFonts w:ascii="Times New Roman" w:hAnsi="Times New Roman" w:cs="Times New Roman"/>
          <w:color w:val="auto"/>
        </w:rPr>
      </w:pPr>
      <w:r w:rsidRPr="00DD5873">
        <w:rPr>
          <w:rFonts w:ascii="Times New Roman" w:hAnsi="Times New Roman" w:cs="Times New Roman"/>
          <w:color w:val="auto"/>
        </w:rPr>
        <w:t>(Wypełnia Beneficjent /Partner Projektu)</w:t>
      </w:r>
    </w:p>
    <w:p w14:paraId="7D24B3FC" w14:textId="77777777" w:rsidR="00DD5873" w:rsidRPr="00DD5873" w:rsidRDefault="00DD5873" w:rsidP="00DD5873">
      <w:pPr>
        <w:ind w:left="4260" w:firstLine="284"/>
        <w:jc w:val="both"/>
        <w:rPr>
          <w:rFonts w:ascii="Times New Roman" w:eastAsia="Calibri" w:hAnsi="Times New Roman" w:cs="Times New Roman"/>
          <w:b/>
          <w:color w:val="auto"/>
        </w:rPr>
      </w:pP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4606"/>
        <w:gridCol w:w="4676"/>
      </w:tblGrid>
      <w:tr w:rsidR="00DD5873" w:rsidRPr="00DD5873" w14:paraId="5F0542BA" w14:textId="77777777" w:rsidTr="00E81D6B">
        <w:trPr>
          <w:trHeight w:val="427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421948A9" w14:textId="77777777" w:rsidR="00DD5873" w:rsidRPr="00DD5873" w:rsidRDefault="00DD5873" w:rsidP="00E81D6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Dane Wnioskodawcy</w:t>
            </w:r>
          </w:p>
        </w:tc>
      </w:tr>
      <w:tr w:rsidR="00DD5873" w:rsidRPr="00DD5873" w14:paraId="3DB163B0" w14:textId="77777777" w:rsidTr="00E81D6B">
        <w:trPr>
          <w:trHeight w:val="42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7DDB06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Nazwisko i imiona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599FD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1FBFB4F5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94A3C8A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Pełna nazwa przedsiębiorstwa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15FAA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17D6498D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88DD753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Adres prowadzenia działalności gospodarczej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A4719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2E0347D6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2D053EF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Telefon kontaktowy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0A3A8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4EE7B47C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A03C76C" w14:textId="77777777" w:rsidR="00DD5873" w:rsidRPr="00DD5873" w:rsidRDefault="00DD5873" w:rsidP="00DD5873">
      <w:pPr>
        <w:numPr>
          <w:ilvl w:val="0"/>
          <w:numId w:val="26"/>
        </w:num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WSPARCIE FINANSOWE</w:t>
      </w:r>
    </w:p>
    <w:p w14:paraId="6E0653EC" w14:textId="77777777" w:rsidR="00DD5873" w:rsidRPr="00DD5873" w:rsidRDefault="00DD5873" w:rsidP="00DD5873">
      <w:pPr>
        <w:shd w:val="clear" w:color="auto" w:fill="FFFFFF"/>
        <w:tabs>
          <w:tab w:val="center" w:pos="4536"/>
          <w:tab w:val="left" w:leader="dot" w:pos="8107"/>
          <w:tab w:val="right" w:pos="9072"/>
        </w:tabs>
        <w:spacing w:line="250" w:lineRule="exact"/>
        <w:ind w:left="1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z w:val="24"/>
          <w:szCs w:val="24"/>
        </w:rPr>
        <w:t xml:space="preserve">Zgodnie z § 10 ust. 1 pkt. 7 Rozporządzenia Ministra Infrastruktury i Rozwoju z dnia 2 lipca 2015 r. w sprawie udzielania pomocy de minimis oraz pomocy publicznej w ramach programów operacyjnych finansowanych z Europejskiego Funduszu Społecznego na lata 2014–2020 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wnoszę o przyznanie </w:t>
      </w:r>
      <w:r w:rsidRPr="00DD587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środków finansowych na rozpoczęcie działalności gospodarczej, w celu sfinansowania </w:t>
      </w:r>
      <w:r w:rsidRPr="00DD5873">
        <w:rPr>
          <w:rFonts w:ascii="Times New Roman" w:hAnsi="Times New Roman" w:cs="Times New Roman"/>
          <w:color w:val="000000"/>
          <w:sz w:val="24"/>
          <w:szCs w:val="24"/>
        </w:rPr>
        <w:t>pierwszych wydatków inwestycyjnych umożliwiających funkcjonowanie przedsiębiorstwa.</w:t>
      </w:r>
    </w:p>
    <w:p w14:paraId="03CE6ED6" w14:textId="77777777" w:rsidR="00DD5873" w:rsidRPr="00DD5873" w:rsidRDefault="00DD5873" w:rsidP="00DD5873">
      <w:pPr>
        <w:shd w:val="clear" w:color="auto" w:fill="FFFFFF"/>
        <w:tabs>
          <w:tab w:val="center" w:pos="4536"/>
          <w:tab w:val="left" w:leader="dot" w:pos="6974"/>
          <w:tab w:val="right" w:pos="9072"/>
        </w:tabs>
        <w:spacing w:before="120" w:after="0"/>
        <w:ind w:left="2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tbl>
      <w:tblPr>
        <w:tblW w:w="8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7"/>
        <w:gridCol w:w="2958"/>
      </w:tblGrid>
      <w:tr w:rsidR="00DD5873" w:rsidRPr="00DD5873" w14:paraId="45F0E879" w14:textId="77777777" w:rsidTr="00E81D6B">
        <w:trPr>
          <w:trHeight w:val="510"/>
          <w:jc w:val="center"/>
        </w:trPr>
        <w:tc>
          <w:tcPr>
            <w:tcW w:w="5227" w:type="dxa"/>
            <w:shd w:val="clear" w:color="auto" w:fill="BFBFBF"/>
            <w:vAlign w:val="center"/>
          </w:tcPr>
          <w:p w14:paraId="217EC303" w14:textId="77777777" w:rsidR="00DD5873" w:rsidRPr="00DD5873" w:rsidRDefault="00DD5873" w:rsidP="00E81D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Koszty przedsięwzięcia</w:t>
            </w:r>
          </w:p>
        </w:tc>
        <w:tc>
          <w:tcPr>
            <w:tcW w:w="2958" w:type="dxa"/>
            <w:shd w:val="clear" w:color="auto" w:fill="BFBFBF"/>
            <w:vAlign w:val="center"/>
          </w:tcPr>
          <w:p w14:paraId="170C1792" w14:textId="77777777" w:rsidR="00DD5873" w:rsidRPr="00DD5873" w:rsidRDefault="00DD5873" w:rsidP="00E81D6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SUMA kosztów w PLN</w:t>
            </w:r>
          </w:p>
        </w:tc>
      </w:tr>
      <w:tr w:rsidR="00DD5873" w:rsidRPr="00DD5873" w14:paraId="52C7961E" w14:textId="77777777" w:rsidTr="00E81D6B">
        <w:trPr>
          <w:trHeight w:val="510"/>
          <w:jc w:val="center"/>
        </w:trPr>
        <w:tc>
          <w:tcPr>
            <w:tcW w:w="5227" w:type="dxa"/>
            <w:vAlign w:val="center"/>
          </w:tcPr>
          <w:p w14:paraId="461338C8" w14:textId="77777777" w:rsidR="00DD5873" w:rsidRPr="00DD5873" w:rsidRDefault="00DD5873" w:rsidP="00E81D6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Wnioskowana dotacja bezzwrotna netto</w:t>
            </w:r>
          </w:p>
        </w:tc>
        <w:tc>
          <w:tcPr>
            <w:tcW w:w="2958" w:type="dxa"/>
          </w:tcPr>
          <w:p w14:paraId="6A762DCA" w14:textId="77777777" w:rsidR="00DD5873" w:rsidRPr="00DD5873" w:rsidRDefault="00DD5873" w:rsidP="00E81D6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D5873" w:rsidRPr="00DD5873" w14:paraId="30EB1D9E" w14:textId="77777777" w:rsidTr="00E81D6B">
        <w:trPr>
          <w:trHeight w:val="510"/>
          <w:jc w:val="center"/>
        </w:trPr>
        <w:tc>
          <w:tcPr>
            <w:tcW w:w="5227" w:type="dxa"/>
            <w:vAlign w:val="center"/>
          </w:tcPr>
          <w:p w14:paraId="4DD6E0C7" w14:textId="77777777" w:rsidR="00DD5873" w:rsidRPr="00DD5873" w:rsidRDefault="00DD5873" w:rsidP="00E81D6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VAT</w:t>
            </w:r>
          </w:p>
        </w:tc>
        <w:tc>
          <w:tcPr>
            <w:tcW w:w="2958" w:type="dxa"/>
          </w:tcPr>
          <w:p w14:paraId="477A1101" w14:textId="77777777" w:rsidR="00DD5873" w:rsidRPr="00DD5873" w:rsidRDefault="00DD5873" w:rsidP="00E81D6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D5873" w:rsidRPr="00DD5873" w14:paraId="09F09372" w14:textId="77777777" w:rsidTr="00E81D6B">
        <w:trPr>
          <w:trHeight w:val="510"/>
          <w:jc w:val="center"/>
        </w:trPr>
        <w:tc>
          <w:tcPr>
            <w:tcW w:w="5227" w:type="dxa"/>
            <w:shd w:val="clear" w:color="auto" w:fill="BFBFBF"/>
            <w:vAlign w:val="center"/>
          </w:tcPr>
          <w:p w14:paraId="46DC1076" w14:textId="77777777" w:rsidR="00DD5873" w:rsidRPr="00DD5873" w:rsidRDefault="00DD5873" w:rsidP="00E81D6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SUMA brutto (netto + VAT) </w:t>
            </w:r>
            <w:r w:rsidRPr="00DD5873">
              <w:rPr>
                <w:rStyle w:val="Odwoanieprzypisudolnego"/>
                <w:rFonts w:ascii="Times New Roman" w:hAnsi="Times New Roman" w:cs="Times New Roman"/>
                <w:color w:val="auto"/>
                <w:sz w:val="24"/>
                <w:szCs w:val="24"/>
              </w:rPr>
              <w:footnoteReference w:id="1"/>
            </w:r>
          </w:p>
        </w:tc>
        <w:tc>
          <w:tcPr>
            <w:tcW w:w="2958" w:type="dxa"/>
            <w:shd w:val="clear" w:color="auto" w:fill="FFFFFF"/>
          </w:tcPr>
          <w:p w14:paraId="03706573" w14:textId="77777777" w:rsidR="00DD5873" w:rsidRPr="00DD5873" w:rsidRDefault="00DD5873" w:rsidP="00E81D6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7688A19A" w14:textId="77777777" w:rsidR="00DD5873" w:rsidRPr="00DD5873" w:rsidRDefault="00DD5873" w:rsidP="00DD5873">
      <w:pPr>
        <w:numPr>
          <w:ilvl w:val="0"/>
          <w:numId w:val="26"/>
        </w:num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WSPARCIE POMOSTOWE</w:t>
      </w: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4606"/>
        <w:gridCol w:w="4676"/>
      </w:tblGrid>
      <w:tr w:rsidR="00DD5873" w:rsidRPr="00DD5873" w14:paraId="343F0FE8" w14:textId="77777777" w:rsidTr="00E81D6B">
        <w:trPr>
          <w:trHeight w:val="42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2AC925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Planowana data rozpoczęcia korzystania ze wsparcia pomostowego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72E7B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1FDB9356" w14:textId="77777777" w:rsidTr="00E81D6B">
        <w:trPr>
          <w:trHeight w:val="428"/>
        </w:trPr>
        <w:tc>
          <w:tcPr>
            <w:tcW w:w="4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72520E5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Planowana data zakończenia korzystania ze wsparcia pomostowego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D48B8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067F375F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5B01193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Wnioskowana kwota wsparcia pomostowego finansowego (kwota netto)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F0B3F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597BF5ED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3966AB4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Kategoria I Opis planowanej działalności gospodarczej </w:t>
      </w:r>
    </w:p>
    <w:p w14:paraId="3C883A8E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color w:val="auto"/>
          <w:sz w:val="24"/>
          <w:szCs w:val="24"/>
        </w:rPr>
        <w:t xml:space="preserve">(max. 5 tysięcy znaków) </w:t>
      </w:r>
    </w:p>
    <w:p w14:paraId="513B3825" w14:textId="6A0D1449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i/>
          <w:color w:val="auto"/>
          <w:sz w:val="24"/>
          <w:szCs w:val="24"/>
        </w:rPr>
        <w:t>Z uwzględnieniem, czy działalność prowadzona jest jako przedsiębiorstwo społeczne, czy w ramach działalności gospodarczej utworzone zostaną dodatkowe miejsca pracy (umowa  o pracę) dla innych osób, w okresie 12 miesięcy od dnia otrzymania środków na rozwój przedsiębiorczości oraz czy w ramach działalności gospodarczej utworzone zostaną dodatkowe miejsca pracy (umowa o pracę) dla innych osób w sektorach: a) białej gospodarki, lub b) srebrnej gospodarki lub c) zielonej gospodarki (poza rolnictwem)</w:t>
      </w:r>
    </w:p>
    <w:p w14:paraId="12D03519" w14:textId="5891CE3B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CA19894" w14:textId="0E675C3B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2E49FDA7" w14:textId="6794CEAD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52C9A8F9" w14:textId="1D644867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2B3A5922" w14:textId="787A2C4A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020202E8" w14:textId="223620AD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1904EA4" w14:textId="6825A020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067CCE76" w14:textId="7D092861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35F152F" w14:textId="51BCA755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D6C3A00" w14:textId="4BF9EED6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E4C639B" w14:textId="6395FF4F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0C7056EA" w14:textId="4CC300FC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7009A34D" w14:textId="3CCAC66C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A2AE40B" w14:textId="6A7B466C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6498191" w14:textId="77777777" w:rsidR="00DD5873" w:rsidRP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7E5C61F" w14:textId="77777777" w:rsidR="00DD5873" w:rsidRPr="00DD5873" w:rsidRDefault="00DD5873" w:rsidP="00DD5873">
      <w:pPr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4EE7591" w14:textId="77777777" w:rsidR="00DD5873" w:rsidRPr="00DD5873" w:rsidRDefault="00DD5873" w:rsidP="00DD5873">
      <w:pPr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B212180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410F2602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D31F3F6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Kategoria II. Cele, jakie planuje się zrealizować przy wykorzystaniu </w:t>
      </w:r>
    </w:p>
    <w:p w14:paraId="00693163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wnioskowanych środków finansowych </w:t>
      </w:r>
    </w:p>
    <w:p w14:paraId="5E9850BF" w14:textId="5E18ED9A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color w:val="auto"/>
          <w:sz w:val="24"/>
          <w:szCs w:val="24"/>
        </w:rPr>
        <w:t xml:space="preserve">(max. 5 tysięcy znaków) </w:t>
      </w:r>
    </w:p>
    <w:p w14:paraId="7D60049C" w14:textId="679DC271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A3946F0" w14:textId="72632F8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222BBFC" w14:textId="6992951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76DF4A3" w14:textId="104ED8ED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BE4A90E" w14:textId="4E36575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5C0F1CF" w14:textId="26093FD5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BE2999B" w14:textId="4F2BB73C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B215029" w14:textId="280D2D28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C8A1F77" w14:textId="79E5DA17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1EC9799" w14:textId="6C808A24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A4084D0" w14:textId="3833E22D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9789E2E" w14:textId="63592FA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F8573C0" w14:textId="6DB69066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FCE7871" w14:textId="7EEF435D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BF84F74" w14:textId="400CFAF8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D04D02A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4A70704" w14:textId="3DB183C5" w:rsidR="00DD5873" w:rsidRPr="00DD5873" w:rsidRDefault="00DD5873" w:rsidP="00DD5873">
      <w:pPr>
        <w:keepNext/>
        <w:keepLines/>
        <w:spacing w:before="480"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Kategoria III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Uzasadnienie konieczności udzielenia wsparcia</w:t>
      </w:r>
    </w:p>
    <w:p w14:paraId="46C52AB9" w14:textId="77777777" w:rsidR="00DD5873" w:rsidRPr="00DD5873" w:rsidRDefault="00DD5873" w:rsidP="00DD5873">
      <w:pPr>
        <w:keepNext/>
        <w:keepLines/>
        <w:spacing w:before="200" w:after="0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1. Przewidywane miesięczne wydatki wraz z uzasadnieniem konieczności udzielonego wsparcia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843"/>
        <w:gridCol w:w="1453"/>
        <w:gridCol w:w="1453"/>
        <w:gridCol w:w="1346"/>
      </w:tblGrid>
      <w:tr w:rsidR="00DD5873" w:rsidRPr="00DD5873" w14:paraId="784DDDEC" w14:textId="77777777" w:rsidTr="00E81D6B">
        <w:trPr>
          <w:trHeight w:val="462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1504E83B" w14:textId="77777777" w:rsidR="00DD5873" w:rsidRPr="00DD5873" w:rsidRDefault="00DD5873" w:rsidP="00E81D6B">
            <w:pPr>
              <w:spacing w:after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Opis planowanych wydatków</w:t>
            </w:r>
          </w:p>
        </w:tc>
      </w:tr>
      <w:tr w:rsidR="00DD5873" w:rsidRPr="00DD5873" w14:paraId="7AEAF8D0" w14:textId="77777777" w:rsidTr="00E81D6B"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E47934E" w14:textId="77777777" w:rsidR="00DD5873" w:rsidRPr="00DD5873" w:rsidRDefault="00DD5873" w:rsidP="00E81D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Należy przedstawić zakres planowanych wydatków w ramach wsparcia finansowego pomostowego oraz uzasadnić potrzebę jego poniesienia np. wskazać, jakie efekty ono przyniesie, dlaczego jest niezbędne. W pkt I należy przedstawić szczegółowe zestawienie towarów lub usług, które przewidywane są do zakupienia w ramach realizacji wsparcia pomostowego.</w:t>
            </w:r>
          </w:p>
        </w:tc>
      </w:tr>
      <w:tr w:rsidR="00DD5873" w:rsidRPr="00DD5873" w14:paraId="19621F14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3119" w:type="dxa"/>
            <w:vMerge w:val="restart"/>
            <w:shd w:val="clear" w:color="auto" w:fill="BFBFBF"/>
            <w:vAlign w:val="center"/>
          </w:tcPr>
          <w:p w14:paraId="23584FD5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I. Rodzaj działania / kosztów*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0DFB530F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Uzasadnienie</w:t>
            </w:r>
          </w:p>
        </w:tc>
        <w:tc>
          <w:tcPr>
            <w:tcW w:w="4252" w:type="dxa"/>
            <w:gridSpan w:val="3"/>
            <w:shd w:val="clear" w:color="auto" w:fill="BFBFBF"/>
          </w:tcPr>
          <w:p w14:paraId="7DAE0E28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Koszty ogółem</w:t>
            </w:r>
          </w:p>
        </w:tc>
      </w:tr>
      <w:tr w:rsidR="00DD5873" w:rsidRPr="00DD5873" w14:paraId="7AFE6592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vMerge/>
            <w:shd w:val="clear" w:color="auto" w:fill="BFBFBF"/>
          </w:tcPr>
          <w:p w14:paraId="644EF032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BFBFBF"/>
          </w:tcPr>
          <w:p w14:paraId="43619544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  <w:shd w:val="clear" w:color="auto" w:fill="BFBFBF"/>
          </w:tcPr>
          <w:p w14:paraId="11A82926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Netto</w:t>
            </w:r>
          </w:p>
          <w:p w14:paraId="7B3F494E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(bez VAT)</w:t>
            </w:r>
          </w:p>
        </w:tc>
        <w:tc>
          <w:tcPr>
            <w:tcW w:w="1453" w:type="dxa"/>
            <w:shd w:val="clear" w:color="auto" w:fill="BFBFBF"/>
          </w:tcPr>
          <w:p w14:paraId="45EC1F82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VAT</w:t>
            </w:r>
          </w:p>
        </w:tc>
        <w:tc>
          <w:tcPr>
            <w:tcW w:w="1346" w:type="dxa"/>
            <w:shd w:val="clear" w:color="auto" w:fill="BFBFBF"/>
          </w:tcPr>
          <w:p w14:paraId="0E81A6E8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Brutto </w:t>
            </w:r>
          </w:p>
          <w:p w14:paraId="1EECBC3E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(netto + VAT)</w:t>
            </w:r>
          </w:p>
        </w:tc>
      </w:tr>
      <w:tr w:rsidR="00DD5873" w:rsidRPr="00DD5873" w14:paraId="37DE29D3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0C8B8415" w14:textId="77777777" w:rsidR="00DD5873" w:rsidRPr="00DD5873" w:rsidRDefault="00DD5873" w:rsidP="00DD5873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F56DEC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22ADB7F6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7D772444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</w:tcPr>
          <w:p w14:paraId="5EB744FB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DD5873" w:rsidRPr="00DD5873" w14:paraId="144C195D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60F758EB" w14:textId="77777777" w:rsidR="00DD5873" w:rsidRPr="00DD5873" w:rsidRDefault="00DD5873" w:rsidP="00DD5873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C1B2456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084DBF7A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29B762B2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</w:tcPr>
          <w:p w14:paraId="7B52030E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DD5873" w:rsidRPr="00DD5873" w14:paraId="468A731D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4675C034" w14:textId="77777777" w:rsidR="00DD5873" w:rsidRPr="00DD5873" w:rsidRDefault="00DD5873" w:rsidP="00DD5873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E5B664E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037088E5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0F40626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</w:tcPr>
          <w:p w14:paraId="340BDF83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DD5873" w:rsidRPr="00DD5873" w14:paraId="53FB69AA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486F072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pct20" w:color="auto" w:fill="auto"/>
            <w:vAlign w:val="center"/>
          </w:tcPr>
          <w:p w14:paraId="667291C0" w14:textId="77777777" w:rsidR="00DD5873" w:rsidRPr="00DD5873" w:rsidRDefault="00DD5873" w:rsidP="00E81D6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RAZEM (PLN):</w:t>
            </w:r>
          </w:p>
        </w:tc>
        <w:tc>
          <w:tcPr>
            <w:tcW w:w="1453" w:type="dxa"/>
            <w:shd w:val="pct20" w:color="auto" w:fill="auto"/>
          </w:tcPr>
          <w:p w14:paraId="544E5521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  <w:shd w:val="pct20" w:color="auto" w:fill="auto"/>
          </w:tcPr>
          <w:p w14:paraId="5C24BFC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  <w:shd w:val="pct20" w:color="auto" w:fill="auto"/>
          </w:tcPr>
          <w:p w14:paraId="08DE51F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6F117F0A" w14:textId="77777777" w:rsidR="00DD5873" w:rsidRPr="00DD5873" w:rsidRDefault="00DD5873" w:rsidP="00DD5873">
      <w:pPr>
        <w:spacing w:after="0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zh-CN"/>
        </w:rPr>
      </w:pPr>
    </w:p>
    <w:p w14:paraId="0D438C23" w14:textId="77777777" w:rsidR="00DD5873" w:rsidRPr="00DD5873" w:rsidRDefault="00DD5873" w:rsidP="00DD5873">
      <w:pPr>
        <w:spacing w:after="0"/>
        <w:ind w:left="10" w:firstLine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color w:val="auto"/>
          <w:sz w:val="24"/>
          <w:szCs w:val="24"/>
        </w:rPr>
        <w:t>* Punkt I podlega monitorowaniu przez Beneficjenta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/</w:t>
      </w:r>
      <w:r w:rsidRPr="00DD5873">
        <w:rPr>
          <w:rFonts w:ascii="Times New Roman" w:hAnsi="Times New Roman" w:cs="Times New Roman"/>
          <w:color w:val="auto"/>
          <w:sz w:val="24"/>
          <w:szCs w:val="24"/>
        </w:rPr>
        <w:t>Partnera Projektu</w:t>
      </w:r>
    </w:p>
    <w:p w14:paraId="7363C499" w14:textId="77777777" w:rsidR="00DD5873" w:rsidRPr="00DD5873" w:rsidRDefault="00DD5873" w:rsidP="00DD5873">
      <w:pPr>
        <w:keepNext/>
        <w:keepLines/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Kategoria IV – Analiza sytuacji przedsiębiorstwa na rynku obejmująca wykaz przychodów i kosztów - prognoza sytuacji na najbliższe 12 miesięcy działalności </w:t>
      </w: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(maksymalnie 5 tys. znaków)</w:t>
      </w:r>
    </w:p>
    <w:p w14:paraId="557A1006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46C5AC7E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8773059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F868040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65F300BF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Oświadczenia:</w:t>
      </w:r>
    </w:p>
    <w:p w14:paraId="36709600" w14:textId="77777777" w:rsidR="00DD5873" w:rsidRPr="00DD5873" w:rsidRDefault="00DD5873" w:rsidP="00DD5873">
      <w:pPr>
        <w:spacing w:after="0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Niniejszym oświadczam, iż:</w:t>
      </w:r>
    </w:p>
    <w:p w14:paraId="18374615" w14:textId="77777777" w:rsidR="00DD5873" w:rsidRPr="00DD5873" w:rsidRDefault="00DD5873" w:rsidP="00DD5873">
      <w:pPr>
        <w:spacing w:after="0" w:line="360" w:lineRule="auto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□ nie uzyskałem wsparcia pomostowego tego samego typu, o jakie się ubiegam</w:t>
      </w:r>
    </w:p>
    <w:p w14:paraId="1B88636E" w14:textId="77777777" w:rsidR="00DD5873" w:rsidRPr="00DD5873" w:rsidRDefault="00DD5873" w:rsidP="00DD5873">
      <w:pPr>
        <w:spacing w:after="0" w:line="360" w:lineRule="auto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□ nie korzystam z innej pomocy dotyczącej tych samych kosztów kwalifikowalnych</w:t>
      </w:r>
    </w:p>
    <w:p w14:paraId="5A5B3798" w14:textId="77777777" w:rsidR="00DD5873" w:rsidRPr="00DD5873" w:rsidRDefault="00DD5873" w:rsidP="00DD5873">
      <w:pPr>
        <w:spacing w:after="0" w:line="360" w:lineRule="auto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□ nie ubiegam się o inna pomoc dotyczącą tych samych kosztów kwalifikowalnych </w:t>
      </w:r>
    </w:p>
    <w:p w14:paraId="155323C7" w14:textId="77777777" w:rsidR="00DD5873" w:rsidRPr="00DD5873" w:rsidRDefault="00DD5873" w:rsidP="00DD5873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14:paraId="31903A5F" w14:textId="77777777" w:rsidR="00DD5873" w:rsidRPr="00DD5873" w:rsidRDefault="00DD5873" w:rsidP="00DD5873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3"/>
          <w:sz w:val="24"/>
          <w:szCs w:val="24"/>
        </w:rPr>
        <w:t>Do niniejszego wniosku załącza się następujące dokumenty:</w:t>
      </w:r>
    </w:p>
    <w:p w14:paraId="051C2761" w14:textId="77777777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2"/>
          <w:sz w:val="24"/>
          <w:szCs w:val="24"/>
        </w:rPr>
        <w:t>Zaświadczenie o ukończeniu etapu szkoleniowo-doradczego realizowanego w ramach projektu w formie kserokopii  potwierdzonej za zgodność z oryginałem lub oświadczenie, zgodnie z którym Uczestnik/czka projektu posiada odpowiednią wiedzę i umiejętności do prowadzenia działalności gospodarczej,</w:t>
      </w:r>
    </w:p>
    <w:p w14:paraId="241F780D" w14:textId="77777777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>Biznesplan na okres 2 lat działalności przedsiębiorstwa,</w:t>
      </w:r>
    </w:p>
    <w:p w14:paraId="664D4CF5" w14:textId="7FD1CC35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Oświadczenie o zapoznaniu się i akceptacji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Regulaminu przyznawania wsparcia na rozwój przedsiębiorczości 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>w projekcie „</w:t>
      </w:r>
      <w:r w:rsidR="001E1035">
        <w:rPr>
          <w:rFonts w:ascii="Times New Roman" w:hAnsi="Times New Roman" w:cs="Times New Roman"/>
          <w:color w:val="000000"/>
          <w:spacing w:val="-1"/>
          <w:sz w:val="24"/>
          <w:szCs w:val="24"/>
        </w:rPr>
        <w:t>Rozwiń skrzydła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>!”</w:t>
      </w:r>
    </w:p>
    <w:p w14:paraId="3E8E42B9" w14:textId="5325C6BB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Formularz informacji przedstawiany przy ubieganiu się o pomoc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de minimis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w którym zawarte są m.in. oświadczenie o wielkości i przeznaczeniu pomocy publicznej otrzymanej w odniesieniu do tych samych kosztów kwalifikujących się do objęcia pomocą, na pokrycie których ma być przeznaczona pomoc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de minimis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oświadczenie o niepodleganiu wykluczeniu z możliwości uzyskania pomocy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de minimis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.</w:t>
      </w:r>
    </w:p>
    <w:p w14:paraId="77D3BA03" w14:textId="77777777" w:rsidR="00DD5873" w:rsidRDefault="00DD5873" w:rsidP="00DD5873">
      <w:pPr>
        <w:spacing w:after="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</w:t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ab/>
        <w:t xml:space="preserve">                                     </w:t>
      </w:r>
    </w:p>
    <w:p w14:paraId="7B105719" w14:textId="3925CB5C" w:rsidR="00DD5873" w:rsidRPr="00DD5873" w:rsidRDefault="00DD5873" w:rsidP="00DD5873">
      <w:pPr>
        <w:spacing w:after="0"/>
        <w:rPr>
          <w:rFonts w:ascii="Times New Roman" w:eastAsia="Georgia" w:hAnsi="Times New Roman" w:cs="Times New Roman"/>
          <w:color w:val="auto"/>
          <w:sz w:val="24"/>
          <w:szCs w:val="24"/>
        </w:rPr>
      </w:pPr>
      <w:r w:rsidRPr="00DD5873">
        <w:rPr>
          <w:rFonts w:ascii="Times New Roman" w:eastAsia="Georgia" w:hAnsi="Times New Roman" w:cs="Times New Roman"/>
          <w:color w:val="auto"/>
          <w:sz w:val="24"/>
          <w:szCs w:val="24"/>
        </w:rPr>
        <w:t>……………………………</w:t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..…..       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   …………………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………</w:t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>……………</w:t>
      </w:r>
    </w:p>
    <w:p w14:paraId="05A4D38C" w14:textId="04BE4C00" w:rsidR="00DD5873" w:rsidRPr="00DD5873" w:rsidRDefault="00DD5873" w:rsidP="00C30F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873">
        <w:rPr>
          <w:rFonts w:ascii="Times New Roman" w:eastAsia="Georgia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Georgia" w:hAnsi="Times New Roman" w:cs="Times New Roman"/>
          <w:color w:val="auto"/>
          <w:sz w:val="24"/>
          <w:szCs w:val="24"/>
        </w:rPr>
        <w:tab/>
      </w:r>
      <w:r w:rsidRPr="00DD5873">
        <w:rPr>
          <w:rFonts w:ascii="Times New Roman" w:eastAsia="Georgia" w:hAnsi="Times New Roman" w:cs="Times New Roman"/>
          <w:color w:val="auto"/>
          <w:sz w:val="24"/>
          <w:szCs w:val="24"/>
        </w:rPr>
        <w:t xml:space="preserve">  </w:t>
      </w:r>
      <w:r w:rsidRPr="00DD5873">
        <w:rPr>
          <w:rFonts w:ascii="Times New Roman" w:eastAsia="Calibri" w:hAnsi="Times New Roman" w:cs="Times New Roman"/>
          <w:color w:val="auto"/>
        </w:rPr>
        <w:t>miejscowość, data</w:t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  <w:t xml:space="preserve">               czytelny podpis Wnioskodawcy</w:t>
      </w:r>
    </w:p>
    <w:p w14:paraId="1F5466A5" w14:textId="77777777" w:rsidR="00DD5873" w:rsidRPr="00DD5873" w:rsidRDefault="00DD5873" w:rsidP="00DD5873">
      <w:pPr>
        <w:rPr>
          <w:rFonts w:ascii="Times New Roman" w:hAnsi="Times New Roman" w:cs="Times New Roman"/>
          <w:sz w:val="24"/>
          <w:szCs w:val="24"/>
        </w:rPr>
      </w:pPr>
    </w:p>
    <w:p w14:paraId="305FA2A7" w14:textId="77777777" w:rsidR="006F03E0" w:rsidRPr="00DD5873" w:rsidRDefault="006F03E0" w:rsidP="00DD5873">
      <w:pPr>
        <w:rPr>
          <w:rFonts w:ascii="Times New Roman" w:hAnsi="Times New Roman" w:cs="Times New Roman"/>
          <w:sz w:val="24"/>
          <w:szCs w:val="24"/>
        </w:rPr>
      </w:pPr>
    </w:p>
    <w:sectPr w:rsidR="006F03E0" w:rsidRPr="00DD5873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DEE59" w14:textId="77777777" w:rsidR="00DA3958" w:rsidRDefault="00DA3958" w:rsidP="00A74437">
      <w:pPr>
        <w:spacing w:after="0" w:line="240" w:lineRule="auto"/>
      </w:pPr>
      <w:r>
        <w:separator/>
      </w:r>
    </w:p>
  </w:endnote>
  <w:endnote w:type="continuationSeparator" w:id="0">
    <w:p w14:paraId="20D868CE" w14:textId="77777777" w:rsidR="00DA3958" w:rsidRDefault="00DA3958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A515A" w14:textId="77777777" w:rsidR="00DA3958" w:rsidRDefault="00DA3958" w:rsidP="00A74437">
      <w:pPr>
        <w:spacing w:after="0" w:line="240" w:lineRule="auto"/>
      </w:pPr>
      <w:r>
        <w:separator/>
      </w:r>
    </w:p>
  </w:footnote>
  <w:footnote w:type="continuationSeparator" w:id="0">
    <w:p w14:paraId="2D854946" w14:textId="77777777" w:rsidR="00DA3958" w:rsidRDefault="00DA3958" w:rsidP="00A74437">
      <w:pPr>
        <w:spacing w:after="0" w:line="240" w:lineRule="auto"/>
      </w:pPr>
      <w:r>
        <w:continuationSeparator/>
      </w:r>
    </w:p>
  </w:footnote>
  <w:footnote w:id="1">
    <w:p w14:paraId="03F2980B" w14:textId="77777777" w:rsidR="00DD5873" w:rsidRPr="006C1E7C" w:rsidRDefault="00DD5873" w:rsidP="00DD5873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Calibri" w:hAnsi="Calibri" w:cs="Times"/>
          <w:sz w:val="18"/>
          <w:szCs w:val="18"/>
        </w:rPr>
      </w:pPr>
      <w:r w:rsidRPr="00B056D3">
        <w:rPr>
          <w:rStyle w:val="Odwoanieprzypisudolnego"/>
          <w:sz w:val="18"/>
        </w:rPr>
        <w:footnoteRef/>
      </w:r>
      <w:r>
        <w:rPr>
          <w:sz w:val="18"/>
        </w:rPr>
        <w:t xml:space="preserve"> </w:t>
      </w:r>
      <w:r w:rsidRPr="006C1E7C">
        <w:rPr>
          <w:rFonts w:ascii="Calibri" w:hAnsi="Calibri"/>
          <w:color w:val="auto"/>
          <w:sz w:val="18"/>
        </w:rPr>
        <w:t>M</w:t>
      </w:r>
      <w:r w:rsidRPr="006C1E7C">
        <w:rPr>
          <w:rFonts w:ascii="Calibri" w:hAnsi="Calibri" w:cs="Times"/>
          <w:color w:val="auto"/>
          <w:sz w:val="18"/>
          <w:szCs w:val="18"/>
        </w:rPr>
        <w:t>aksymalna kwota wykazana w tym polu (tj. dotacja bezzwrotna netto + VAT) nie może przekroczyć 6-krotno</w:t>
      </w:r>
      <w:r w:rsidRPr="006C1E7C">
        <w:rPr>
          <w:rFonts w:ascii="Calibri" w:hAnsi="Calibri"/>
          <w:color w:val="auto"/>
          <w:sz w:val="18"/>
          <w:szCs w:val="18"/>
        </w:rPr>
        <w:t>ś</w:t>
      </w:r>
      <w:r w:rsidRPr="006C1E7C">
        <w:rPr>
          <w:rFonts w:ascii="Calibri" w:hAnsi="Calibri" w:cs="Times"/>
          <w:color w:val="auto"/>
          <w:sz w:val="18"/>
          <w:szCs w:val="18"/>
        </w:rPr>
        <w:t>ci przeci</w:t>
      </w:r>
      <w:r w:rsidRPr="006C1E7C">
        <w:rPr>
          <w:rFonts w:ascii="Calibri" w:hAnsi="Calibri"/>
          <w:color w:val="auto"/>
          <w:sz w:val="18"/>
          <w:szCs w:val="18"/>
        </w:rPr>
        <w:t>ę</w:t>
      </w:r>
      <w:r w:rsidRPr="006C1E7C">
        <w:rPr>
          <w:rFonts w:ascii="Calibri" w:hAnsi="Calibri" w:cs="Times"/>
          <w:color w:val="auto"/>
          <w:sz w:val="18"/>
          <w:szCs w:val="18"/>
        </w:rPr>
        <w:t>tnego wynagrodzenia za prac</w:t>
      </w:r>
      <w:r w:rsidRPr="006C1E7C">
        <w:rPr>
          <w:rFonts w:ascii="Calibri" w:hAnsi="Calibri"/>
          <w:color w:val="auto"/>
          <w:sz w:val="18"/>
          <w:szCs w:val="18"/>
        </w:rPr>
        <w:t>ę,</w:t>
      </w:r>
      <w:r w:rsidRPr="006C1E7C">
        <w:rPr>
          <w:rFonts w:ascii="Calibri" w:hAnsi="Calibri" w:cs="Times"/>
          <w:color w:val="auto"/>
          <w:sz w:val="18"/>
          <w:szCs w:val="18"/>
        </w:rPr>
        <w:t xml:space="preserve"> </w:t>
      </w:r>
      <w:r w:rsidRPr="006C1E7C">
        <w:rPr>
          <w:rFonts w:ascii="Calibri" w:hAnsi="Calibri" w:cs="Helvetica"/>
          <w:bCs/>
          <w:color w:val="auto"/>
          <w:sz w:val="18"/>
          <w:szCs w:val="18"/>
        </w:rPr>
        <w:t>o którym mowa w art. 2 ust. 1 pkt 28 ustawy o promocji zatrudnienia i instytucjach rynku pracy, obowi</w:t>
      </w:r>
      <w:r w:rsidRPr="006C1E7C">
        <w:rPr>
          <w:rFonts w:ascii="Calibri" w:hAnsi="Calibri" w:cs="Arial"/>
          <w:bCs/>
          <w:color w:val="auto"/>
          <w:sz w:val="18"/>
          <w:szCs w:val="18"/>
        </w:rPr>
        <w:t>ą</w:t>
      </w:r>
      <w:r w:rsidRPr="006C1E7C">
        <w:rPr>
          <w:rFonts w:ascii="Calibri" w:hAnsi="Calibri" w:cs="Helvetica"/>
          <w:bCs/>
          <w:color w:val="auto"/>
          <w:sz w:val="18"/>
          <w:szCs w:val="18"/>
        </w:rPr>
        <w:t>zuj</w:t>
      </w:r>
      <w:r w:rsidRPr="006C1E7C">
        <w:rPr>
          <w:rFonts w:ascii="Calibri" w:hAnsi="Calibri" w:cs="Arial"/>
          <w:bCs/>
          <w:color w:val="auto"/>
          <w:sz w:val="18"/>
          <w:szCs w:val="18"/>
        </w:rPr>
        <w:t>ą</w:t>
      </w:r>
      <w:r w:rsidRPr="006C1E7C">
        <w:rPr>
          <w:rFonts w:ascii="Calibri" w:hAnsi="Calibri" w:cs="Helvetica"/>
          <w:bCs/>
          <w:color w:val="auto"/>
          <w:sz w:val="18"/>
          <w:szCs w:val="18"/>
        </w:rPr>
        <w:t>cego w dniu przyznania wsparcia rozumianym jako dzień podpisania umowy o przyznanie wsparcia finansowego na rozpoczęcie działalności gospodarczej</w:t>
      </w:r>
      <w:r w:rsidRPr="006C1E7C">
        <w:rPr>
          <w:rFonts w:ascii="Calibri" w:hAnsi="Calibri" w:cs="Times"/>
          <w:color w:val="auto"/>
          <w:sz w:val="18"/>
          <w:szCs w:val="18"/>
        </w:rPr>
        <w:t>, przy czym próg 6-ciokrotności przeciętnego wynagrodzenia należy odnosić do kwoty dotacji brutto.</w:t>
      </w:r>
    </w:p>
    <w:p w14:paraId="0CBF9825" w14:textId="77777777" w:rsidR="00DD5873" w:rsidRPr="00B056D3" w:rsidRDefault="00DD5873" w:rsidP="00DD58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313CCB0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1E1035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5177026"/>
    <w:multiLevelType w:val="hybridMultilevel"/>
    <w:tmpl w:val="A4283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F1A44"/>
    <w:multiLevelType w:val="hybridMultilevel"/>
    <w:tmpl w:val="E0CED8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8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0"/>
  </w:num>
  <w:num w:numId="5">
    <w:abstractNumId w:val="2"/>
  </w:num>
  <w:num w:numId="6">
    <w:abstractNumId w:val="3"/>
  </w:num>
  <w:num w:numId="7">
    <w:abstractNumId w:val="12"/>
  </w:num>
  <w:num w:numId="8">
    <w:abstractNumId w:val="17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21"/>
  </w:num>
  <w:num w:numId="14">
    <w:abstractNumId w:val="24"/>
  </w:num>
  <w:num w:numId="15">
    <w:abstractNumId w:val="11"/>
  </w:num>
  <w:num w:numId="16">
    <w:abstractNumId w:val="20"/>
  </w:num>
  <w:num w:numId="17">
    <w:abstractNumId w:val="14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</w:num>
  <w:num w:numId="20">
    <w:abstractNumId w:val="22"/>
  </w:num>
  <w:num w:numId="21">
    <w:abstractNumId w:val="23"/>
  </w:num>
  <w:num w:numId="22">
    <w:abstractNumId w:val="15"/>
  </w:num>
  <w:num w:numId="23">
    <w:abstractNumId w:val="16"/>
  </w:num>
  <w:num w:numId="24">
    <w:abstractNumId w:val="19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18577E"/>
    <w:rsid w:val="001E1035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219D8"/>
    <w:rsid w:val="004728E0"/>
    <w:rsid w:val="00496AF5"/>
    <w:rsid w:val="004A2E0D"/>
    <w:rsid w:val="004A4AB4"/>
    <w:rsid w:val="0054692B"/>
    <w:rsid w:val="005D1F18"/>
    <w:rsid w:val="005D703E"/>
    <w:rsid w:val="005F42BE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A74437"/>
    <w:rsid w:val="00AC0C59"/>
    <w:rsid w:val="00BC00B9"/>
    <w:rsid w:val="00C111D7"/>
    <w:rsid w:val="00C23376"/>
    <w:rsid w:val="00C24917"/>
    <w:rsid w:val="00C30FE9"/>
    <w:rsid w:val="00C5200E"/>
    <w:rsid w:val="00C80F1C"/>
    <w:rsid w:val="00CC10C8"/>
    <w:rsid w:val="00CC3DA1"/>
    <w:rsid w:val="00D04C5B"/>
    <w:rsid w:val="00D56BD3"/>
    <w:rsid w:val="00DA3958"/>
    <w:rsid w:val="00DA3CC2"/>
    <w:rsid w:val="00DB0F42"/>
    <w:rsid w:val="00DD52D4"/>
    <w:rsid w:val="00DD5873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5</cp:revision>
  <cp:lastPrinted>2020-10-20T07:46:00Z</cp:lastPrinted>
  <dcterms:created xsi:type="dcterms:W3CDTF">2020-10-20T07:45:00Z</dcterms:created>
  <dcterms:modified xsi:type="dcterms:W3CDTF">2021-02-24T10:23:00Z</dcterms:modified>
</cp:coreProperties>
</file>