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CC4A5C" w14:textId="77777777" w:rsidR="00087D70" w:rsidRDefault="00087D70" w:rsidP="00087D70">
      <w:pPr>
        <w:rPr>
          <w:rFonts w:ascii="Times New Roman" w:hAnsi="Times New Roman" w:cs="Times New Roman"/>
          <w:color w:val="auto"/>
          <w:sz w:val="22"/>
          <w:szCs w:val="26"/>
        </w:rPr>
      </w:pPr>
    </w:p>
    <w:p w14:paraId="3C670BB1" w14:textId="214DAB7A" w:rsidR="00087D70" w:rsidRPr="00087D70" w:rsidRDefault="00087D70" w:rsidP="00087D70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087D70">
        <w:rPr>
          <w:rFonts w:ascii="Times New Roman" w:hAnsi="Times New Roman" w:cs="Times New Roman"/>
          <w:b/>
          <w:bCs/>
          <w:color w:val="auto"/>
          <w:sz w:val="28"/>
          <w:szCs w:val="28"/>
        </w:rPr>
        <w:t>Oświadczenie o niekorzystaniu przez uczestnika projektu równolegle z innych środków publicznych, w tym zwłaszcza środków Funduszu Pracy, Państwowego Funduszu Rehabilitacji Osób Niepełnosprawnych, środków oferowanych w ramach PO WER, RPO oraz środków oferowanych w ramach Programu Rozwoju Obszarów Wiejskich 2014-2020 na pokrycie tych samych wydatków związanych z podjęciem i prowadzeniem działalności gospodarczej.</w:t>
      </w:r>
    </w:p>
    <w:p w14:paraId="0772A510" w14:textId="77777777" w:rsidR="00087D70" w:rsidRDefault="00087D70" w:rsidP="00087D70">
      <w:pPr>
        <w:rPr>
          <w:rFonts w:ascii="Times New Roman" w:hAnsi="Times New Roman" w:cs="Times New Roman"/>
          <w:color w:val="auto"/>
          <w:sz w:val="22"/>
          <w:szCs w:val="26"/>
        </w:rPr>
      </w:pPr>
    </w:p>
    <w:p w14:paraId="43F957BF" w14:textId="118A1116" w:rsidR="00087D70" w:rsidRPr="00087D70" w:rsidRDefault="00087D70" w:rsidP="00087D70">
      <w:pPr>
        <w:spacing w:line="36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087D70">
        <w:rPr>
          <w:rFonts w:ascii="Times New Roman" w:hAnsi="Times New Roman" w:cs="Times New Roman"/>
          <w:color w:val="auto"/>
          <w:sz w:val="28"/>
          <w:szCs w:val="28"/>
        </w:rPr>
        <w:t>Oświadczenie</w:t>
      </w:r>
    </w:p>
    <w:p w14:paraId="78BE4617" w14:textId="77777777" w:rsidR="00087D70" w:rsidRPr="00087D70" w:rsidRDefault="00087D70" w:rsidP="00087D70">
      <w:pPr>
        <w:spacing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619385B3" w14:textId="67CD70AF" w:rsidR="00087D70" w:rsidRDefault="00087D70" w:rsidP="00087D70">
      <w:p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087D70">
        <w:rPr>
          <w:rFonts w:ascii="Times New Roman" w:hAnsi="Times New Roman" w:cs="Times New Roman"/>
          <w:color w:val="auto"/>
          <w:sz w:val="24"/>
          <w:szCs w:val="24"/>
        </w:rPr>
        <w:t>Ja niżej podpisany/a 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4"/>
          <w:szCs w:val="24"/>
        </w:rPr>
        <w:t>....................</w:t>
      </w:r>
      <w:r w:rsidRPr="00087D70">
        <w:rPr>
          <w:rFonts w:ascii="Times New Roman" w:hAnsi="Times New Roman" w:cs="Times New Roman"/>
          <w:color w:val="auto"/>
          <w:sz w:val="24"/>
          <w:szCs w:val="24"/>
        </w:rPr>
        <w:t>..</w:t>
      </w:r>
      <w:r>
        <w:rPr>
          <w:rFonts w:ascii="Times New Roman" w:hAnsi="Times New Roman" w:cs="Times New Roman"/>
          <w:color w:val="auto"/>
          <w:sz w:val="24"/>
          <w:szCs w:val="24"/>
        </w:rPr>
        <w:t>........</w:t>
      </w:r>
      <w:r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87D70">
        <w:rPr>
          <w:rFonts w:ascii="Times New Roman" w:hAnsi="Times New Roman" w:cs="Times New Roman"/>
          <w:color w:val="auto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color w:val="auto"/>
        </w:rPr>
        <w:t xml:space="preserve">          </w:t>
      </w:r>
      <w:r w:rsidRPr="00087D70">
        <w:rPr>
          <w:rFonts w:ascii="Times New Roman" w:hAnsi="Times New Roman" w:cs="Times New Roman"/>
          <w:color w:val="auto"/>
        </w:rPr>
        <w:t xml:space="preserve">  (imię i nazwisko)</w:t>
      </w:r>
    </w:p>
    <w:p w14:paraId="17499D73" w14:textId="4A81D54D" w:rsidR="00087D70" w:rsidRDefault="00087D70" w:rsidP="00087D70">
      <w:pPr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087D70">
        <w:rPr>
          <w:rFonts w:ascii="Times New Roman" w:hAnsi="Times New Roman" w:cs="Times New Roman"/>
          <w:color w:val="auto"/>
          <w:sz w:val="24"/>
          <w:szCs w:val="24"/>
        </w:rPr>
        <w:t xml:space="preserve"> zamieszkały/a ..................................</w:t>
      </w:r>
      <w:r>
        <w:rPr>
          <w:rFonts w:ascii="Times New Roman" w:hAnsi="Times New Roman" w:cs="Times New Roman"/>
          <w:color w:val="auto"/>
          <w:sz w:val="24"/>
          <w:szCs w:val="24"/>
        </w:rPr>
        <w:t>..................................</w:t>
      </w:r>
      <w:r w:rsidRPr="00087D70">
        <w:rPr>
          <w:rFonts w:ascii="Times New Roman" w:hAnsi="Times New Roman" w:cs="Times New Roman"/>
          <w:color w:val="auto"/>
          <w:sz w:val="24"/>
          <w:szCs w:val="24"/>
        </w:rPr>
        <w:t>.....................................................................</w:t>
      </w:r>
      <w:r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87D70">
        <w:rPr>
          <w:rFonts w:ascii="Times New Roman" w:hAnsi="Times New Roman" w:cs="Times New Roman"/>
          <w:color w:val="auto"/>
        </w:rPr>
        <w:t xml:space="preserve">                                                            </w:t>
      </w:r>
      <w:r>
        <w:rPr>
          <w:rFonts w:ascii="Times New Roman" w:hAnsi="Times New Roman" w:cs="Times New Roman"/>
          <w:color w:val="auto"/>
        </w:rPr>
        <w:t xml:space="preserve">                   </w:t>
      </w:r>
      <w:r w:rsidRPr="00087D70">
        <w:rPr>
          <w:rFonts w:ascii="Times New Roman" w:hAnsi="Times New Roman" w:cs="Times New Roman"/>
          <w:color w:val="auto"/>
        </w:rPr>
        <w:t xml:space="preserve">    (adres zamieszkania) </w:t>
      </w:r>
    </w:p>
    <w:p w14:paraId="12F32733" w14:textId="3102F4CD" w:rsidR="00087D70" w:rsidRDefault="00087D70" w:rsidP="00087D70">
      <w:p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87D70">
        <w:rPr>
          <w:rFonts w:ascii="Times New Roman" w:hAnsi="Times New Roman" w:cs="Times New Roman"/>
          <w:color w:val="auto"/>
          <w:sz w:val="24"/>
          <w:szCs w:val="24"/>
        </w:rPr>
        <w:t>legitymujący/a się dowodem osobistym seria nr ............................................................... wydanym przez......................................................................................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4"/>
          <w:szCs w:val="24"/>
        </w:rPr>
        <w:t>.......</w:t>
      </w:r>
      <w:r w:rsidRPr="00087D70">
        <w:rPr>
          <w:rFonts w:ascii="Times New Roman" w:hAnsi="Times New Roman" w:cs="Times New Roman"/>
          <w:color w:val="auto"/>
          <w:sz w:val="24"/>
          <w:szCs w:val="24"/>
        </w:rPr>
        <w:t>............................................................ świadomy/a odpowiedzialności za składanie oświadczeń niezgodnych z prawdą, oświadczam, że w</w:t>
      </w:r>
      <w:r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087D70">
        <w:rPr>
          <w:rFonts w:ascii="Times New Roman" w:hAnsi="Times New Roman" w:cs="Times New Roman"/>
          <w:color w:val="auto"/>
          <w:sz w:val="24"/>
          <w:szCs w:val="24"/>
        </w:rPr>
        <w:t>związku z przystąpieniem do projektu pn. „</w:t>
      </w:r>
      <w:r w:rsidR="00977A8E">
        <w:rPr>
          <w:rFonts w:ascii="Times New Roman" w:hAnsi="Times New Roman" w:cs="Times New Roman"/>
          <w:color w:val="auto"/>
          <w:sz w:val="24"/>
          <w:szCs w:val="24"/>
        </w:rPr>
        <w:t>Rozwiń skrzydła</w:t>
      </w:r>
      <w:r w:rsidR="00AA78AB">
        <w:rPr>
          <w:rFonts w:ascii="Times New Roman" w:hAnsi="Times New Roman" w:cs="Times New Roman"/>
          <w:color w:val="auto"/>
          <w:sz w:val="24"/>
          <w:szCs w:val="24"/>
        </w:rPr>
        <w:t>!</w:t>
      </w:r>
      <w:r w:rsidRPr="00087D70">
        <w:rPr>
          <w:rFonts w:ascii="Times New Roman" w:hAnsi="Times New Roman" w:cs="Times New Roman"/>
          <w:color w:val="auto"/>
          <w:sz w:val="24"/>
          <w:szCs w:val="24"/>
        </w:rPr>
        <w:t>” nie korzystam równolegle z</w:t>
      </w:r>
      <w:r>
        <w:rPr>
          <w:rFonts w:ascii="Times New Roman" w:hAnsi="Times New Roman" w:cs="Times New Roman"/>
          <w:color w:val="auto"/>
          <w:sz w:val="24"/>
          <w:szCs w:val="24"/>
        </w:rPr>
        <w:t> </w:t>
      </w:r>
      <w:r w:rsidRPr="00087D70">
        <w:rPr>
          <w:rFonts w:ascii="Times New Roman" w:hAnsi="Times New Roman" w:cs="Times New Roman"/>
          <w:color w:val="auto"/>
          <w:sz w:val="24"/>
          <w:szCs w:val="24"/>
        </w:rPr>
        <w:t xml:space="preserve">innych środków publicznych, w tym zwłaszcza środków Funduszu Pracy, Państwowego Funduszu Rehabilitacji Osób Niepełnosprawnych, środków oferowanych w ramach PO WER, RPO oraz środków oferowanych w ramach Programu Rozwoju Obszarów Wiejskich 2014-2020 na pokrycie tych samych wydatków związanych z podjęciem i prowadzeniem działalności gospodarczej. </w:t>
      </w:r>
    </w:p>
    <w:p w14:paraId="5513C671" w14:textId="15339597" w:rsidR="00087D70" w:rsidRDefault="00087D70" w:rsidP="00087D70">
      <w:p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87D70">
        <w:rPr>
          <w:rFonts w:ascii="Times New Roman" w:hAnsi="Times New Roman" w:cs="Times New Roman"/>
          <w:color w:val="auto"/>
          <w:sz w:val="24"/>
          <w:szCs w:val="24"/>
        </w:rPr>
        <w:t>Oświadczam, że otrzymane dofinansowanie stanowi/nie stanowi</w:t>
      </w:r>
      <w:r>
        <w:rPr>
          <w:rFonts w:ascii="Times New Roman" w:hAnsi="Times New Roman" w:cs="Times New Roman"/>
          <w:color w:val="auto"/>
          <w:sz w:val="24"/>
          <w:szCs w:val="24"/>
        </w:rPr>
        <w:t>*</w:t>
      </w:r>
      <w:r w:rsidRPr="00087D70">
        <w:rPr>
          <w:rFonts w:ascii="Times New Roman" w:hAnsi="Times New Roman" w:cs="Times New Roman"/>
          <w:color w:val="auto"/>
          <w:sz w:val="24"/>
          <w:szCs w:val="24"/>
        </w:rPr>
        <w:t xml:space="preserve"> wkładu własnego w innych projektach. </w:t>
      </w:r>
    </w:p>
    <w:p w14:paraId="03E5F228" w14:textId="77777777" w:rsidR="00087D70" w:rsidRDefault="00087D70" w:rsidP="00087D70">
      <w:pPr>
        <w:spacing w:line="36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305FA2A7" w14:textId="76FE6EF6" w:rsidR="006F03E0" w:rsidRDefault="00087D70" w:rsidP="00087D70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087D70">
        <w:rPr>
          <w:rFonts w:ascii="Times New Roman" w:hAnsi="Times New Roman" w:cs="Times New Roman"/>
          <w:color w:val="auto"/>
          <w:sz w:val="24"/>
          <w:szCs w:val="24"/>
        </w:rPr>
        <w:t>………………………………………. …..……………….…………….…………………………….</w:t>
      </w:r>
      <w:r>
        <w:rPr>
          <w:rFonts w:ascii="Times New Roman" w:hAnsi="Times New Roman" w:cs="Times New Roman"/>
          <w:color w:val="auto"/>
          <w:sz w:val="24"/>
          <w:szCs w:val="24"/>
        </w:rPr>
        <w:br/>
      </w:r>
      <w:r w:rsidRPr="00087D70">
        <w:rPr>
          <w:rFonts w:ascii="Times New Roman" w:hAnsi="Times New Roman" w:cs="Times New Roman"/>
          <w:color w:val="auto"/>
        </w:rPr>
        <w:t xml:space="preserve">            </w:t>
      </w:r>
      <w:r>
        <w:rPr>
          <w:rFonts w:ascii="Times New Roman" w:hAnsi="Times New Roman" w:cs="Times New Roman"/>
          <w:color w:val="auto"/>
        </w:rPr>
        <w:t xml:space="preserve">     </w:t>
      </w:r>
      <w:r w:rsidRPr="00087D70">
        <w:rPr>
          <w:rFonts w:ascii="Times New Roman" w:hAnsi="Times New Roman" w:cs="Times New Roman"/>
          <w:color w:val="auto"/>
        </w:rPr>
        <w:t xml:space="preserve">    (miejscowość, data)</w:t>
      </w:r>
      <w:r w:rsidRPr="00087D70">
        <w:rPr>
          <w:rFonts w:ascii="Times New Roman" w:hAnsi="Times New Roman" w:cs="Times New Roman"/>
          <w:color w:val="auto"/>
        </w:rPr>
        <w:tab/>
      </w:r>
      <w:r w:rsidRPr="00087D70">
        <w:rPr>
          <w:rFonts w:ascii="Times New Roman" w:hAnsi="Times New Roman" w:cs="Times New Roman"/>
          <w:color w:val="auto"/>
        </w:rPr>
        <w:tab/>
      </w:r>
      <w:r w:rsidRPr="00087D70">
        <w:rPr>
          <w:rFonts w:ascii="Times New Roman" w:hAnsi="Times New Roman" w:cs="Times New Roman"/>
          <w:color w:val="auto"/>
        </w:rPr>
        <w:tab/>
      </w:r>
      <w:r w:rsidRPr="00087D70">
        <w:rPr>
          <w:rFonts w:ascii="Times New Roman" w:hAnsi="Times New Roman" w:cs="Times New Roman"/>
          <w:color w:val="auto"/>
        </w:rPr>
        <w:tab/>
      </w:r>
      <w:r w:rsidRPr="00087D70">
        <w:rPr>
          <w:rFonts w:ascii="Times New Roman" w:hAnsi="Times New Roman" w:cs="Times New Roman"/>
          <w:color w:val="auto"/>
        </w:rPr>
        <w:tab/>
        <w:t xml:space="preserve"> (czytelny podpis Uczestnika projektu)</w:t>
      </w:r>
    </w:p>
    <w:p w14:paraId="19F3BA8C" w14:textId="364844FB" w:rsidR="00087D70" w:rsidRDefault="00087D70" w:rsidP="00087D70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0D8B2CE6" w14:textId="2F46339F" w:rsidR="00087D70" w:rsidRDefault="00087D70" w:rsidP="00087D70">
      <w:pPr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33719DA" w14:textId="3887A2DE" w:rsidR="00087D70" w:rsidRPr="00087D70" w:rsidRDefault="00087D70" w:rsidP="00087D70">
      <w:pPr>
        <w:spacing w:line="36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t>*niepotrzebne skreślić</w:t>
      </w:r>
    </w:p>
    <w:sectPr w:rsidR="00087D70" w:rsidRPr="00087D70" w:rsidSect="00A74437">
      <w:headerReference w:type="default" r:id="rId7"/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21BEBA" w14:textId="77777777" w:rsidR="00E6539F" w:rsidRDefault="00E6539F" w:rsidP="00A74437">
      <w:pPr>
        <w:spacing w:after="0" w:line="240" w:lineRule="auto"/>
      </w:pPr>
      <w:r>
        <w:separator/>
      </w:r>
    </w:p>
  </w:endnote>
  <w:endnote w:type="continuationSeparator" w:id="0">
    <w:p w14:paraId="788C2085" w14:textId="77777777" w:rsidR="00E6539F" w:rsidRDefault="00E6539F" w:rsidP="00A744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0BC93" w14:textId="1526B8EC" w:rsidR="00C5200E" w:rsidRDefault="00882D27">
    <w:pPr>
      <w:pStyle w:val="Stop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A85F444" wp14:editId="6507FF34">
          <wp:simplePos x="0" y="0"/>
          <wp:positionH relativeFrom="margin">
            <wp:align>center</wp:align>
          </wp:positionH>
          <wp:positionV relativeFrom="paragraph">
            <wp:posOffset>-335280</wp:posOffset>
          </wp:positionV>
          <wp:extent cx="5681980" cy="77406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198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F72C28" w14:textId="77777777" w:rsidR="00E6539F" w:rsidRDefault="00E6539F" w:rsidP="00A74437">
      <w:pPr>
        <w:spacing w:after="0" w:line="240" w:lineRule="auto"/>
      </w:pPr>
      <w:r>
        <w:separator/>
      </w:r>
    </w:p>
  </w:footnote>
  <w:footnote w:type="continuationSeparator" w:id="0">
    <w:p w14:paraId="10DBCED3" w14:textId="77777777" w:rsidR="00E6539F" w:rsidRDefault="00E6539F" w:rsidP="00A744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176A4B" w14:textId="7A5A9494" w:rsidR="00A74437" w:rsidRDefault="00A74437" w:rsidP="00A74437">
    <w:pPr>
      <w:pStyle w:val="Nagwek"/>
      <w:rPr>
        <w:color w:val="auto"/>
        <w:sz w:val="18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C61DE86" wp14:editId="2246C270">
          <wp:simplePos x="0" y="0"/>
          <wp:positionH relativeFrom="margin">
            <wp:align>center</wp:align>
          </wp:positionH>
          <wp:positionV relativeFrom="paragraph">
            <wp:posOffset>-370840</wp:posOffset>
          </wp:positionV>
          <wp:extent cx="4923790" cy="809625"/>
          <wp:effectExtent l="0" t="0" r="0" b="952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23790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8D40D4" w14:textId="77777777" w:rsidR="00A74437" w:rsidRDefault="00A74437" w:rsidP="00A74437">
    <w:pPr>
      <w:pStyle w:val="Nagwek"/>
      <w:rPr>
        <w:sz w:val="18"/>
      </w:rPr>
    </w:pPr>
  </w:p>
  <w:p w14:paraId="43861131" w14:textId="77777777" w:rsidR="00A74437" w:rsidRDefault="00A74437" w:rsidP="00A74437">
    <w:pPr>
      <w:pStyle w:val="Nagwek"/>
      <w:rPr>
        <w:sz w:val="18"/>
      </w:rPr>
    </w:pPr>
  </w:p>
  <w:p w14:paraId="443370AE" w14:textId="77777777" w:rsidR="00ED16E3" w:rsidRDefault="00ED16E3" w:rsidP="00A74437">
    <w:pPr>
      <w:pStyle w:val="Nagwek"/>
      <w:jc w:val="center"/>
      <w:rPr>
        <w:color w:val="auto"/>
      </w:rPr>
    </w:pPr>
  </w:p>
  <w:p w14:paraId="2555962A" w14:textId="7DE9EC44" w:rsidR="00A74437" w:rsidRP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 xml:space="preserve">Projekt </w:t>
    </w:r>
    <w:r w:rsidR="00C111D7">
      <w:rPr>
        <w:color w:val="auto"/>
      </w:rPr>
      <w:t>„</w:t>
    </w:r>
    <w:r w:rsidR="00977A8E">
      <w:rPr>
        <w:color w:val="auto"/>
      </w:rPr>
      <w:t>Rozwiń skrzydła</w:t>
    </w:r>
    <w:r w:rsidR="00C111D7">
      <w:rPr>
        <w:color w:val="auto"/>
      </w:rPr>
      <w:t>!”</w:t>
    </w:r>
    <w:r w:rsidRPr="00A74437">
      <w:rPr>
        <w:color w:val="auto"/>
      </w:rPr>
      <w:t xml:space="preserve"> jest współfinansowany przez Unię Europejską</w:t>
    </w:r>
  </w:p>
  <w:p w14:paraId="44CE040E" w14:textId="7CA1B688" w:rsidR="00A74437" w:rsidRDefault="00A74437" w:rsidP="00A74437">
    <w:pPr>
      <w:pStyle w:val="Nagwek"/>
      <w:jc w:val="center"/>
      <w:rPr>
        <w:color w:val="auto"/>
      </w:rPr>
    </w:pPr>
    <w:r w:rsidRPr="00A74437">
      <w:rPr>
        <w:color w:val="auto"/>
      </w:rPr>
      <w:t>w ramach Regionalnego Programu Operacyjnego Województwa Lubelskiego na lata 2014-2020</w:t>
    </w:r>
  </w:p>
  <w:p w14:paraId="62E484A1" w14:textId="77777777" w:rsidR="008C234A" w:rsidRPr="00A74437" w:rsidRDefault="008C234A" w:rsidP="00A744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bCs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5"/>
    <w:multiLevelType w:val="multilevel"/>
    <w:tmpl w:val="00000005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0000007"/>
    <w:multiLevelType w:val="multi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8"/>
    <w:multiLevelType w:val="multilevel"/>
    <w:tmpl w:val="00000008"/>
    <w:name w:val="WW8Num2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99"/>
    <w:multiLevelType w:val="hybridMultilevel"/>
    <w:tmpl w:val="00000124"/>
    <w:lvl w:ilvl="0" w:tplc="0000305E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00440D">
      <w:start w:val="1"/>
      <w:numFmt w:val="lowerLetter"/>
      <w:lvlText w:val="%2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4E45"/>
    <w:multiLevelType w:val="hybridMultilevel"/>
    <w:tmpl w:val="0000323B"/>
    <w:lvl w:ilvl="0" w:tplc="0000221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0005D03"/>
    <w:multiLevelType w:val="hybridMultilevel"/>
    <w:tmpl w:val="00007A5A"/>
    <w:lvl w:ilvl="0" w:tplc="0000767D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000450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25A5E56"/>
    <w:multiLevelType w:val="hybridMultilevel"/>
    <w:tmpl w:val="CBFE7AC4"/>
    <w:lvl w:ilvl="0" w:tplc="04150017">
      <w:start w:val="1"/>
      <w:numFmt w:val="lowerLetter"/>
      <w:lvlText w:val="%1)"/>
      <w:lvlJc w:val="left"/>
      <w:pPr>
        <w:ind w:left="106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9" w15:restartNumberingAfterBreak="0">
    <w:nsid w:val="0ED12A6F"/>
    <w:multiLevelType w:val="hybridMultilevel"/>
    <w:tmpl w:val="055AC1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110A57E5"/>
    <w:multiLevelType w:val="hybridMultilevel"/>
    <w:tmpl w:val="E5B6F7F4"/>
    <w:lvl w:ilvl="0" w:tplc="61F0C5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5D689A"/>
    <w:multiLevelType w:val="hybridMultilevel"/>
    <w:tmpl w:val="A51485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AD457B"/>
    <w:multiLevelType w:val="hybridMultilevel"/>
    <w:tmpl w:val="A8F4331A"/>
    <w:lvl w:ilvl="0" w:tplc="241E08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93A9B"/>
    <w:multiLevelType w:val="hybridMultilevel"/>
    <w:tmpl w:val="3D3476E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03EF"/>
    <w:multiLevelType w:val="hybridMultilevel"/>
    <w:tmpl w:val="96CA3C9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85919EB"/>
    <w:multiLevelType w:val="hybridMultilevel"/>
    <w:tmpl w:val="0BE845A8"/>
    <w:lvl w:ilvl="0" w:tplc="04150011">
      <w:start w:val="1"/>
      <w:numFmt w:val="decimal"/>
      <w:lvlText w:val="%1)"/>
      <w:lvlJc w:val="left"/>
      <w:pPr>
        <w:ind w:left="1007" w:hanging="360"/>
      </w:pPr>
    </w:lvl>
    <w:lvl w:ilvl="1" w:tplc="04150019" w:tentative="1">
      <w:start w:val="1"/>
      <w:numFmt w:val="lowerLetter"/>
      <w:lvlText w:val="%2."/>
      <w:lvlJc w:val="left"/>
      <w:pPr>
        <w:ind w:left="1727" w:hanging="360"/>
      </w:pPr>
    </w:lvl>
    <w:lvl w:ilvl="2" w:tplc="0415001B" w:tentative="1">
      <w:start w:val="1"/>
      <w:numFmt w:val="lowerRoman"/>
      <w:lvlText w:val="%3."/>
      <w:lvlJc w:val="right"/>
      <w:pPr>
        <w:ind w:left="2447" w:hanging="180"/>
      </w:pPr>
    </w:lvl>
    <w:lvl w:ilvl="3" w:tplc="0415000F" w:tentative="1">
      <w:start w:val="1"/>
      <w:numFmt w:val="decimal"/>
      <w:lvlText w:val="%4."/>
      <w:lvlJc w:val="left"/>
      <w:pPr>
        <w:ind w:left="3167" w:hanging="360"/>
      </w:pPr>
    </w:lvl>
    <w:lvl w:ilvl="4" w:tplc="04150019" w:tentative="1">
      <w:start w:val="1"/>
      <w:numFmt w:val="lowerLetter"/>
      <w:lvlText w:val="%5."/>
      <w:lvlJc w:val="left"/>
      <w:pPr>
        <w:ind w:left="3887" w:hanging="360"/>
      </w:pPr>
    </w:lvl>
    <w:lvl w:ilvl="5" w:tplc="0415001B" w:tentative="1">
      <w:start w:val="1"/>
      <w:numFmt w:val="lowerRoman"/>
      <w:lvlText w:val="%6."/>
      <w:lvlJc w:val="right"/>
      <w:pPr>
        <w:ind w:left="4607" w:hanging="180"/>
      </w:pPr>
    </w:lvl>
    <w:lvl w:ilvl="6" w:tplc="0415000F" w:tentative="1">
      <w:start w:val="1"/>
      <w:numFmt w:val="decimal"/>
      <w:lvlText w:val="%7."/>
      <w:lvlJc w:val="left"/>
      <w:pPr>
        <w:ind w:left="5327" w:hanging="360"/>
      </w:pPr>
    </w:lvl>
    <w:lvl w:ilvl="7" w:tplc="04150019" w:tentative="1">
      <w:start w:val="1"/>
      <w:numFmt w:val="lowerLetter"/>
      <w:lvlText w:val="%8."/>
      <w:lvlJc w:val="left"/>
      <w:pPr>
        <w:ind w:left="6047" w:hanging="360"/>
      </w:pPr>
    </w:lvl>
    <w:lvl w:ilvl="8" w:tplc="0415001B" w:tentative="1">
      <w:start w:val="1"/>
      <w:numFmt w:val="lowerRoman"/>
      <w:lvlText w:val="%9."/>
      <w:lvlJc w:val="right"/>
      <w:pPr>
        <w:ind w:left="6767" w:hanging="180"/>
      </w:pPr>
    </w:lvl>
  </w:abstractNum>
  <w:abstractNum w:abstractNumId="16" w15:restartNumberingAfterBreak="0">
    <w:nsid w:val="5F504BC9"/>
    <w:multiLevelType w:val="hybridMultilevel"/>
    <w:tmpl w:val="62B8A0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833F05"/>
    <w:multiLevelType w:val="hybridMultilevel"/>
    <w:tmpl w:val="CC8CB176"/>
    <w:lvl w:ilvl="0" w:tplc="AA563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A028F"/>
    <w:multiLevelType w:val="hybridMultilevel"/>
    <w:tmpl w:val="C504A454"/>
    <w:lvl w:ilvl="0" w:tplc="24CAC7C8">
      <w:start w:val="2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5123742"/>
    <w:multiLevelType w:val="hybridMultilevel"/>
    <w:tmpl w:val="FE8AAA58"/>
    <w:lvl w:ilvl="0" w:tplc="847AC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653B4A4C"/>
    <w:multiLevelType w:val="hybridMultilevel"/>
    <w:tmpl w:val="05DE81F0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5B011D"/>
    <w:multiLevelType w:val="hybridMultilevel"/>
    <w:tmpl w:val="C9487D8A"/>
    <w:lvl w:ilvl="0" w:tplc="069608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230EB2"/>
    <w:multiLevelType w:val="hybridMultilevel"/>
    <w:tmpl w:val="E2E060D6"/>
    <w:lvl w:ilvl="0" w:tplc="00004E45">
      <w:start w:val="1"/>
      <w:numFmt w:val="lowerLetter"/>
      <w:lvlText w:val="%1)"/>
      <w:lvlJc w:val="left"/>
      <w:pPr>
        <w:ind w:left="100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1"/>
  </w:num>
  <w:num w:numId="4">
    <w:abstractNumId w:val="0"/>
  </w:num>
  <w:num w:numId="5">
    <w:abstractNumId w:val="2"/>
  </w:num>
  <w:num w:numId="6">
    <w:abstractNumId w:val="3"/>
  </w:num>
  <w:num w:numId="7">
    <w:abstractNumId w:val="10"/>
  </w:num>
  <w:num w:numId="8">
    <w:abstractNumId w:val="15"/>
  </w:num>
  <w:num w:numId="9">
    <w:abstractNumId w:val="5"/>
  </w:num>
  <w:num w:numId="10">
    <w:abstractNumId w:val="8"/>
  </w:num>
  <w:num w:numId="11">
    <w:abstractNumId w:val="7"/>
  </w:num>
  <w:num w:numId="12">
    <w:abstractNumId w:val="6"/>
  </w:num>
  <w:num w:numId="13">
    <w:abstractNumId w:val="19"/>
  </w:num>
  <w:num w:numId="14">
    <w:abstractNumId w:val="22"/>
  </w:num>
  <w:num w:numId="15">
    <w:abstractNumId w:val="9"/>
  </w:num>
  <w:num w:numId="16">
    <w:abstractNumId w:val="18"/>
  </w:num>
  <w:num w:numId="17">
    <w:abstractNumId w:val="12"/>
  </w:num>
  <w:num w:numId="18">
    <w:abstractNumId w:val="3"/>
    <w:lvlOverride w:ilvl="0">
      <w:startOverride w:val="3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6"/>
  </w:num>
  <w:num w:numId="20">
    <w:abstractNumId w:val="20"/>
  </w:num>
  <w:num w:numId="21">
    <w:abstractNumId w:val="21"/>
  </w:num>
  <w:num w:numId="22">
    <w:abstractNumId w:val="13"/>
  </w:num>
  <w:num w:numId="23">
    <w:abstractNumId w:val="14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827"/>
    <w:rsid w:val="00011C2D"/>
    <w:rsid w:val="00087D70"/>
    <w:rsid w:val="0018577E"/>
    <w:rsid w:val="00244B07"/>
    <w:rsid w:val="00291B58"/>
    <w:rsid w:val="00297A9E"/>
    <w:rsid w:val="002B4F34"/>
    <w:rsid w:val="002F6D49"/>
    <w:rsid w:val="00356E2B"/>
    <w:rsid w:val="003577E1"/>
    <w:rsid w:val="003754A3"/>
    <w:rsid w:val="003D2CD7"/>
    <w:rsid w:val="003D46F5"/>
    <w:rsid w:val="004219D8"/>
    <w:rsid w:val="00496AF5"/>
    <w:rsid w:val="004A2E0D"/>
    <w:rsid w:val="004A4AB4"/>
    <w:rsid w:val="0054692B"/>
    <w:rsid w:val="005D1F18"/>
    <w:rsid w:val="005D703E"/>
    <w:rsid w:val="005F42BE"/>
    <w:rsid w:val="00607DA2"/>
    <w:rsid w:val="006427D9"/>
    <w:rsid w:val="00680A7E"/>
    <w:rsid w:val="006846F5"/>
    <w:rsid w:val="006F03E0"/>
    <w:rsid w:val="007402AA"/>
    <w:rsid w:val="007808C7"/>
    <w:rsid w:val="007B53D2"/>
    <w:rsid w:val="00830001"/>
    <w:rsid w:val="0087373B"/>
    <w:rsid w:val="00882D27"/>
    <w:rsid w:val="00891189"/>
    <w:rsid w:val="008C234A"/>
    <w:rsid w:val="008E4831"/>
    <w:rsid w:val="00923299"/>
    <w:rsid w:val="009372F9"/>
    <w:rsid w:val="00977A8E"/>
    <w:rsid w:val="00A1769F"/>
    <w:rsid w:val="00A34664"/>
    <w:rsid w:val="00A74437"/>
    <w:rsid w:val="00AA78AB"/>
    <w:rsid w:val="00AA7E14"/>
    <w:rsid w:val="00AC0C59"/>
    <w:rsid w:val="00B85F7A"/>
    <w:rsid w:val="00BC00B9"/>
    <w:rsid w:val="00C111D7"/>
    <w:rsid w:val="00C23376"/>
    <w:rsid w:val="00C24917"/>
    <w:rsid w:val="00C5200E"/>
    <w:rsid w:val="00C80F1C"/>
    <w:rsid w:val="00CC10C8"/>
    <w:rsid w:val="00CC3DA1"/>
    <w:rsid w:val="00D04C5B"/>
    <w:rsid w:val="00D467B0"/>
    <w:rsid w:val="00DA3CC2"/>
    <w:rsid w:val="00DB0F42"/>
    <w:rsid w:val="00DD52D4"/>
    <w:rsid w:val="00E37ACC"/>
    <w:rsid w:val="00E6539F"/>
    <w:rsid w:val="00E85610"/>
    <w:rsid w:val="00EB2E05"/>
    <w:rsid w:val="00ED16E3"/>
    <w:rsid w:val="00F04124"/>
    <w:rsid w:val="00F16827"/>
    <w:rsid w:val="00F52FB5"/>
    <w:rsid w:val="00FF4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03F48A"/>
  <w15:chartTrackingRefBased/>
  <w15:docId w15:val="{81B3D3BC-06E9-437E-AF71-12EEF089CD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437"/>
    <w:pPr>
      <w:suppressAutoHyphens/>
      <w:spacing w:after="120" w:line="276" w:lineRule="auto"/>
    </w:pPr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4437"/>
  </w:style>
  <w:style w:type="paragraph" w:styleId="Stopka">
    <w:name w:val="footer"/>
    <w:basedOn w:val="Normalny"/>
    <w:link w:val="StopkaZnak"/>
    <w:uiPriority w:val="99"/>
    <w:unhideWhenUsed/>
    <w:rsid w:val="00A744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4437"/>
  </w:style>
  <w:style w:type="paragraph" w:customStyle="1" w:styleId="western">
    <w:name w:val="western"/>
    <w:basedOn w:val="Normalny"/>
    <w:rsid w:val="00A74437"/>
    <w:pPr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6E3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6E3"/>
    <w:rPr>
      <w:rFonts w:ascii="Georgia" w:eastAsia="Times New Roman" w:hAnsi="Georgia" w:cs="Georgia"/>
      <w:color w:val="000080"/>
      <w:kern w:val="1"/>
      <w:sz w:val="20"/>
      <w:szCs w:val="20"/>
      <w:lang w:eastAsia="ar-SA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iPriority w:val="99"/>
    <w:rsid w:val="00ED16E3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D16E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D16E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427D9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1857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INSP</dc:creator>
  <cp:keywords/>
  <dc:description/>
  <cp:lastModifiedBy>Fundacja Nowy Staw</cp:lastModifiedBy>
  <cp:revision>4</cp:revision>
  <cp:lastPrinted>2020-10-16T08:50:00Z</cp:lastPrinted>
  <dcterms:created xsi:type="dcterms:W3CDTF">2020-11-02T09:14:00Z</dcterms:created>
  <dcterms:modified xsi:type="dcterms:W3CDTF">2021-02-24T10:26:00Z</dcterms:modified>
</cp:coreProperties>
</file>