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69F" w:rsidRDefault="00A1769F" w:rsidP="00A1769F">
      <w:pPr>
        <w:jc w:val="right"/>
        <w:rPr>
          <w:rFonts w:ascii="Times New Roman" w:hAnsi="Times New Roman" w:cs="Times New Roman"/>
          <w:color w:val="auto"/>
          <w:sz w:val="22"/>
          <w:szCs w:val="26"/>
        </w:rPr>
      </w:pPr>
    </w:p>
    <w:p w:rsidR="00A1769F" w:rsidRDefault="00A1769F" w:rsidP="00A1769F">
      <w:pPr>
        <w:jc w:val="right"/>
        <w:rPr>
          <w:rFonts w:ascii="Times New Roman" w:hAnsi="Times New Roman" w:cs="Times New Roman"/>
          <w:color w:val="auto"/>
          <w:sz w:val="22"/>
          <w:szCs w:val="26"/>
        </w:rPr>
      </w:pPr>
    </w:p>
    <w:p w:rsidR="00A1769F" w:rsidRDefault="00A1769F" w:rsidP="00A1769F">
      <w:pPr>
        <w:jc w:val="right"/>
        <w:rPr>
          <w:rFonts w:ascii="Times New Roman" w:hAnsi="Times New Roman" w:cs="Times New Roman"/>
          <w:color w:val="auto"/>
          <w:sz w:val="22"/>
          <w:szCs w:val="26"/>
        </w:rPr>
      </w:pPr>
      <w:r>
        <w:rPr>
          <w:rFonts w:ascii="Times New Roman" w:hAnsi="Times New Roman" w:cs="Times New Roman"/>
          <w:color w:val="auto"/>
          <w:sz w:val="22"/>
          <w:szCs w:val="26"/>
        </w:rPr>
        <w:t>………………....…………………………</w:t>
      </w:r>
    </w:p>
    <w:p w:rsidR="00A1769F" w:rsidRPr="00341373" w:rsidRDefault="00A1769F" w:rsidP="00A1769F">
      <w:pPr>
        <w:ind w:left="4956" w:firstLine="708"/>
        <w:jc w:val="center"/>
        <w:rPr>
          <w:rFonts w:ascii="Times New Roman" w:hAnsi="Times New Roman" w:cs="Times New Roman"/>
          <w:color w:val="auto"/>
          <w:sz w:val="16"/>
          <w:szCs w:val="26"/>
        </w:rPr>
      </w:pPr>
      <w:r w:rsidRPr="00341373">
        <w:rPr>
          <w:rFonts w:ascii="Times New Roman" w:hAnsi="Times New Roman" w:cs="Times New Roman"/>
          <w:color w:val="auto"/>
          <w:sz w:val="16"/>
          <w:szCs w:val="26"/>
        </w:rPr>
        <w:t>(miejscowość i data)</w:t>
      </w:r>
    </w:p>
    <w:p w:rsidR="00A1769F" w:rsidRPr="00341373" w:rsidRDefault="00A1769F" w:rsidP="00A1769F">
      <w:pPr>
        <w:jc w:val="right"/>
        <w:rPr>
          <w:rFonts w:ascii="Times New Roman" w:hAnsi="Times New Roman" w:cs="Times New Roman"/>
          <w:color w:val="auto"/>
          <w:szCs w:val="26"/>
        </w:rPr>
      </w:pPr>
    </w:p>
    <w:p w:rsidR="00A1769F" w:rsidRPr="00341373" w:rsidRDefault="00A1769F" w:rsidP="00A1769F">
      <w:pPr>
        <w:spacing w:line="480" w:lineRule="auto"/>
        <w:rPr>
          <w:rFonts w:ascii="Times New Roman" w:hAnsi="Times New Roman" w:cs="Times New Roman"/>
          <w:color w:val="auto"/>
          <w:szCs w:val="26"/>
        </w:rPr>
      </w:pPr>
      <w:r w:rsidRPr="00341373">
        <w:rPr>
          <w:rFonts w:ascii="Times New Roman" w:hAnsi="Times New Roman" w:cs="Times New Roman"/>
          <w:color w:val="auto"/>
          <w:szCs w:val="26"/>
        </w:rPr>
        <w:t>……………………………</w:t>
      </w:r>
      <w:r>
        <w:rPr>
          <w:rFonts w:ascii="Times New Roman" w:hAnsi="Times New Roman" w:cs="Times New Roman"/>
          <w:color w:val="auto"/>
          <w:szCs w:val="26"/>
        </w:rPr>
        <w:t>..</w:t>
      </w:r>
    </w:p>
    <w:p w:rsidR="00A1769F" w:rsidRDefault="00A1769F" w:rsidP="00A1769F">
      <w:pPr>
        <w:spacing w:line="480" w:lineRule="auto"/>
        <w:rPr>
          <w:rFonts w:ascii="Times New Roman" w:hAnsi="Times New Roman" w:cs="Times New Roman"/>
          <w:color w:val="auto"/>
          <w:sz w:val="18"/>
          <w:szCs w:val="26"/>
        </w:rPr>
      </w:pPr>
      <w:r w:rsidRPr="00341373">
        <w:rPr>
          <w:rFonts w:ascii="Times New Roman" w:hAnsi="Times New Roman" w:cs="Times New Roman"/>
          <w:color w:val="auto"/>
          <w:sz w:val="18"/>
          <w:szCs w:val="26"/>
        </w:rPr>
        <w:t>(Imię i nazwisko Uczestnika/</w:t>
      </w:r>
      <w:proofErr w:type="spellStart"/>
      <w:r w:rsidRPr="00341373">
        <w:rPr>
          <w:rFonts w:ascii="Times New Roman" w:hAnsi="Times New Roman" w:cs="Times New Roman"/>
          <w:color w:val="auto"/>
          <w:sz w:val="18"/>
          <w:szCs w:val="26"/>
        </w:rPr>
        <w:t>czki</w:t>
      </w:r>
      <w:proofErr w:type="spellEnd"/>
      <w:r w:rsidRPr="00341373">
        <w:rPr>
          <w:rFonts w:ascii="Times New Roman" w:hAnsi="Times New Roman" w:cs="Times New Roman"/>
          <w:color w:val="auto"/>
          <w:sz w:val="18"/>
          <w:szCs w:val="26"/>
        </w:rPr>
        <w:t>)</w:t>
      </w:r>
    </w:p>
    <w:p w:rsidR="00A1769F" w:rsidRDefault="00A1769F" w:rsidP="00A1769F">
      <w:pPr>
        <w:spacing w:line="480" w:lineRule="auto"/>
        <w:rPr>
          <w:rFonts w:ascii="Times New Roman" w:hAnsi="Times New Roman" w:cs="Times New Roman"/>
          <w:color w:val="auto"/>
          <w:sz w:val="18"/>
          <w:szCs w:val="26"/>
        </w:rPr>
      </w:pPr>
      <w:r>
        <w:rPr>
          <w:rFonts w:ascii="Times New Roman" w:hAnsi="Times New Roman" w:cs="Times New Roman"/>
          <w:color w:val="auto"/>
          <w:sz w:val="18"/>
          <w:szCs w:val="26"/>
        </w:rPr>
        <w:t>………………………………….</w:t>
      </w:r>
    </w:p>
    <w:p w:rsidR="00A1769F" w:rsidRDefault="00A1769F" w:rsidP="00A1769F">
      <w:pPr>
        <w:spacing w:line="480" w:lineRule="auto"/>
        <w:rPr>
          <w:rFonts w:ascii="Times New Roman" w:hAnsi="Times New Roman" w:cs="Times New Roman"/>
          <w:color w:val="auto"/>
          <w:sz w:val="18"/>
          <w:szCs w:val="26"/>
        </w:rPr>
      </w:pPr>
      <w:r>
        <w:rPr>
          <w:rFonts w:ascii="Times New Roman" w:hAnsi="Times New Roman" w:cs="Times New Roman"/>
          <w:color w:val="auto"/>
          <w:sz w:val="18"/>
          <w:szCs w:val="26"/>
        </w:rPr>
        <w:t>…………………………………</w:t>
      </w:r>
    </w:p>
    <w:p w:rsidR="00A1769F" w:rsidRDefault="00A1769F" w:rsidP="00A1769F">
      <w:pPr>
        <w:spacing w:line="480" w:lineRule="auto"/>
        <w:rPr>
          <w:rFonts w:ascii="Times New Roman" w:hAnsi="Times New Roman" w:cs="Times New Roman"/>
          <w:color w:val="auto"/>
          <w:sz w:val="18"/>
          <w:szCs w:val="26"/>
        </w:rPr>
      </w:pPr>
      <w:r>
        <w:rPr>
          <w:rFonts w:ascii="Times New Roman" w:hAnsi="Times New Roman" w:cs="Times New Roman"/>
          <w:color w:val="auto"/>
          <w:sz w:val="18"/>
          <w:szCs w:val="26"/>
        </w:rPr>
        <w:t>………………………………….</w:t>
      </w:r>
    </w:p>
    <w:p w:rsidR="00A1769F" w:rsidRPr="00341373" w:rsidRDefault="00A1769F" w:rsidP="00A1769F">
      <w:pPr>
        <w:rPr>
          <w:rFonts w:ascii="Times New Roman" w:hAnsi="Times New Roman" w:cs="Times New Roman"/>
          <w:color w:val="auto"/>
          <w:sz w:val="18"/>
          <w:szCs w:val="26"/>
        </w:rPr>
      </w:pPr>
      <w:r>
        <w:rPr>
          <w:rFonts w:ascii="Times New Roman" w:hAnsi="Times New Roman" w:cs="Times New Roman"/>
          <w:color w:val="auto"/>
          <w:sz w:val="18"/>
          <w:szCs w:val="26"/>
        </w:rPr>
        <w:t>(adres)</w:t>
      </w:r>
    </w:p>
    <w:p w:rsidR="00A1769F" w:rsidRDefault="00A1769F" w:rsidP="00A1769F">
      <w:pPr>
        <w:rPr>
          <w:rFonts w:ascii="Times New Roman" w:hAnsi="Times New Roman" w:cs="Times New Roman"/>
          <w:color w:val="auto"/>
          <w:szCs w:val="26"/>
        </w:rPr>
      </w:pPr>
    </w:p>
    <w:p w:rsidR="00A1769F" w:rsidRDefault="00A1769F" w:rsidP="00A1769F">
      <w:pPr>
        <w:rPr>
          <w:rFonts w:ascii="Times New Roman" w:hAnsi="Times New Roman" w:cs="Times New Roman"/>
          <w:color w:val="auto"/>
          <w:szCs w:val="26"/>
        </w:rPr>
      </w:pPr>
    </w:p>
    <w:p w:rsidR="00A1769F" w:rsidRPr="00A1769F" w:rsidRDefault="00A1769F" w:rsidP="00A1769F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1769F">
        <w:rPr>
          <w:rFonts w:ascii="Times New Roman" w:hAnsi="Times New Roman" w:cs="Times New Roman"/>
          <w:b/>
          <w:bCs/>
          <w:color w:val="auto"/>
          <w:sz w:val="28"/>
          <w:szCs w:val="28"/>
        </w:rPr>
        <w:t>Oświadczenie</w:t>
      </w:r>
    </w:p>
    <w:p w:rsidR="00A1769F" w:rsidRPr="00341373" w:rsidRDefault="00A1769F" w:rsidP="00A1769F">
      <w:pPr>
        <w:jc w:val="center"/>
        <w:rPr>
          <w:rFonts w:ascii="Times New Roman" w:hAnsi="Times New Roman" w:cs="Times New Roman"/>
          <w:color w:val="auto"/>
          <w:sz w:val="24"/>
          <w:szCs w:val="26"/>
        </w:rPr>
      </w:pPr>
    </w:p>
    <w:p w:rsidR="00A1769F" w:rsidRPr="00341373" w:rsidRDefault="00A1769F" w:rsidP="00A1769F">
      <w:pPr>
        <w:spacing w:line="48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6"/>
        </w:rPr>
      </w:pPr>
      <w:r w:rsidRPr="00341373">
        <w:rPr>
          <w:rFonts w:ascii="Times New Roman" w:hAnsi="Times New Roman" w:cs="Times New Roman"/>
          <w:color w:val="auto"/>
          <w:sz w:val="24"/>
          <w:szCs w:val="26"/>
        </w:rPr>
        <w:t xml:space="preserve">Niniejszym oświadczam, iż zapoznałem/łam się </w:t>
      </w:r>
      <w:r>
        <w:rPr>
          <w:rFonts w:ascii="Times New Roman" w:hAnsi="Times New Roman" w:cs="Times New Roman"/>
          <w:color w:val="auto"/>
          <w:sz w:val="24"/>
          <w:szCs w:val="26"/>
        </w:rPr>
        <w:t>z</w:t>
      </w:r>
      <w:r w:rsidRPr="00341373">
        <w:rPr>
          <w:rFonts w:ascii="Times New Roman" w:hAnsi="Times New Roman" w:cs="Times New Roman"/>
          <w:color w:val="auto"/>
          <w:sz w:val="24"/>
          <w:szCs w:val="26"/>
        </w:rPr>
        <w:t xml:space="preserve"> </w:t>
      </w:r>
      <w:r w:rsidRPr="00E80580">
        <w:rPr>
          <w:rFonts w:ascii="Times New Roman" w:hAnsi="Times New Roman" w:cs="Times New Roman"/>
          <w:i/>
          <w:color w:val="auto"/>
          <w:sz w:val="24"/>
          <w:szCs w:val="26"/>
        </w:rPr>
        <w:t>Regulamin</w:t>
      </w:r>
      <w:r>
        <w:rPr>
          <w:rFonts w:ascii="Times New Roman" w:hAnsi="Times New Roman" w:cs="Times New Roman"/>
          <w:i/>
          <w:color w:val="auto"/>
          <w:sz w:val="24"/>
          <w:szCs w:val="26"/>
        </w:rPr>
        <w:t>em</w:t>
      </w:r>
      <w:r w:rsidRPr="00E80580">
        <w:rPr>
          <w:rFonts w:ascii="Times New Roman" w:hAnsi="Times New Roman" w:cs="Times New Roman"/>
          <w:i/>
          <w:color w:val="auto"/>
          <w:sz w:val="24"/>
          <w:szCs w:val="26"/>
        </w:rPr>
        <w:t xml:space="preserve"> przyznawania wsparcia na rozwój przedsiębiorczości</w:t>
      </w:r>
      <w:r w:rsidRPr="00341373">
        <w:rPr>
          <w:rFonts w:ascii="Times New Roman" w:hAnsi="Times New Roman" w:cs="Times New Roman"/>
          <w:color w:val="auto"/>
          <w:sz w:val="24"/>
          <w:szCs w:val="26"/>
        </w:rPr>
        <w:t xml:space="preserve"> w projekcie „</w:t>
      </w:r>
      <w:r w:rsidR="005413F5">
        <w:rPr>
          <w:rFonts w:ascii="Times New Roman" w:hAnsi="Times New Roman" w:cs="Times New Roman"/>
          <w:color w:val="auto"/>
          <w:sz w:val="24"/>
          <w:szCs w:val="26"/>
        </w:rPr>
        <w:t>Biznes to przyszłość</w:t>
      </w:r>
      <w:r w:rsidRPr="00341373">
        <w:rPr>
          <w:rFonts w:ascii="Times New Roman" w:hAnsi="Times New Roman" w:cs="Times New Roman"/>
          <w:color w:val="auto"/>
          <w:sz w:val="24"/>
          <w:szCs w:val="26"/>
        </w:rPr>
        <w:t>!”</w:t>
      </w:r>
      <w:r>
        <w:rPr>
          <w:rFonts w:ascii="Times New Roman" w:hAnsi="Times New Roman" w:cs="Times New Roman"/>
          <w:color w:val="auto"/>
          <w:sz w:val="24"/>
          <w:szCs w:val="26"/>
        </w:rPr>
        <w:t xml:space="preserve"> i akceptuję jego zapisy.</w:t>
      </w:r>
    </w:p>
    <w:p w:rsidR="00A1769F" w:rsidRDefault="00A1769F" w:rsidP="00A1769F">
      <w:pPr>
        <w:spacing w:line="480" w:lineRule="auto"/>
        <w:jc w:val="center"/>
        <w:rPr>
          <w:rFonts w:ascii="Times New Roman" w:hAnsi="Times New Roman" w:cs="Times New Roman"/>
          <w:color w:val="auto"/>
          <w:szCs w:val="26"/>
        </w:rPr>
      </w:pPr>
    </w:p>
    <w:p w:rsidR="00A1769F" w:rsidRDefault="00A1769F" w:rsidP="00A1769F">
      <w:pPr>
        <w:spacing w:line="480" w:lineRule="auto"/>
        <w:jc w:val="center"/>
        <w:rPr>
          <w:rFonts w:ascii="Times New Roman" w:hAnsi="Times New Roman" w:cs="Times New Roman"/>
          <w:color w:val="auto"/>
          <w:szCs w:val="26"/>
        </w:rPr>
      </w:pPr>
    </w:p>
    <w:p w:rsidR="00A1769F" w:rsidRDefault="00A1769F" w:rsidP="00A1769F">
      <w:pPr>
        <w:spacing w:line="480" w:lineRule="auto"/>
        <w:jc w:val="right"/>
        <w:rPr>
          <w:rFonts w:ascii="Times New Roman" w:hAnsi="Times New Roman" w:cs="Times New Roman"/>
          <w:color w:val="auto"/>
          <w:szCs w:val="26"/>
        </w:rPr>
      </w:pPr>
      <w:r>
        <w:rPr>
          <w:rFonts w:ascii="Times New Roman" w:hAnsi="Times New Roman" w:cs="Times New Roman"/>
          <w:color w:val="auto"/>
          <w:szCs w:val="26"/>
        </w:rPr>
        <w:t>……………………………………………</w:t>
      </w:r>
    </w:p>
    <w:p w:rsidR="00A1769F" w:rsidRPr="00341373" w:rsidRDefault="00A1769F" w:rsidP="00A1769F">
      <w:pPr>
        <w:spacing w:line="480" w:lineRule="auto"/>
        <w:ind w:left="5664" w:firstLine="708"/>
        <w:jc w:val="center"/>
        <w:rPr>
          <w:rFonts w:ascii="Times New Roman" w:hAnsi="Times New Roman" w:cs="Times New Roman"/>
          <w:color w:val="auto"/>
          <w:szCs w:val="26"/>
        </w:rPr>
      </w:pPr>
      <w:r>
        <w:rPr>
          <w:rFonts w:ascii="Times New Roman" w:hAnsi="Times New Roman" w:cs="Times New Roman"/>
          <w:color w:val="auto"/>
          <w:szCs w:val="26"/>
        </w:rPr>
        <w:t>(czytelny podpis)</w:t>
      </w:r>
    </w:p>
    <w:p w:rsidR="00A1769F" w:rsidRPr="00341373" w:rsidRDefault="00A1769F" w:rsidP="00A1769F">
      <w:pPr>
        <w:jc w:val="right"/>
        <w:rPr>
          <w:rFonts w:ascii="Times New Roman" w:hAnsi="Times New Roman" w:cs="Times New Roman"/>
          <w:color w:val="auto"/>
          <w:szCs w:val="26"/>
        </w:rPr>
      </w:pPr>
    </w:p>
    <w:p w:rsidR="00A1769F" w:rsidRPr="00341373" w:rsidRDefault="00A1769F" w:rsidP="00A1769F">
      <w:pPr>
        <w:rPr>
          <w:rFonts w:ascii="Times New Roman" w:hAnsi="Times New Roman" w:cs="Times New Roman"/>
          <w:color w:val="auto"/>
          <w:sz w:val="22"/>
          <w:szCs w:val="26"/>
        </w:rPr>
      </w:pPr>
    </w:p>
    <w:p w:rsidR="00A1769F" w:rsidRPr="006E2274" w:rsidRDefault="00A1769F" w:rsidP="00A1769F">
      <w:pPr>
        <w:tabs>
          <w:tab w:val="left" w:pos="3179"/>
        </w:tabs>
        <w:rPr>
          <w:sz w:val="54"/>
          <w:szCs w:val="24"/>
        </w:rPr>
      </w:pPr>
      <w:r>
        <w:rPr>
          <w:sz w:val="54"/>
          <w:szCs w:val="24"/>
        </w:rPr>
        <w:tab/>
      </w:r>
    </w:p>
    <w:p w:rsidR="006F03E0" w:rsidRPr="00A1769F" w:rsidRDefault="006F03E0" w:rsidP="00A1769F"/>
    <w:sectPr w:rsidR="006F03E0" w:rsidRPr="00A1769F" w:rsidSect="00A74437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184" w:rsidRDefault="00511184" w:rsidP="00A74437">
      <w:pPr>
        <w:spacing w:after="0" w:line="240" w:lineRule="auto"/>
      </w:pPr>
      <w:r>
        <w:separator/>
      </w:r>
    </w:p>
  </w:endnote>
  <w:endnote w:type="continuationSeparator" w:id="0">
    <w:p w:rsidR="00511184" w:rsidRDefault="00511184" w:rsidP="00A7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00E" w:rsidRDefault="00882D2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681980" cy="77406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184" w:rsidRDefault="00511184" w:rsidP="00A74437">
      <w:pPr>
        <w:spacing w:after="0" w:line="240" w:lineRule="auto"/>
      </w:pPr>
      <w:r>
        <w:separator/>
      </w:r>
    </w:p>
  </w:footnote>
  <w:footnote w:type="continuationSeparator" w:id="0">
    <w:p w:rsidR="00511184" w:rsidRDefault="00511184" w:rsidP="00A74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7" w:rsidRDefault="00A74437" w:rsidP="00A74437">
    <w:pPr>
      <w:pStyle w:val="Nagwek"/>
      <w:rPr>
        <w:color w:val="auto"/>
        <w:sz w:val="18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-370840</wp:posOffset>
          </wp:positionV>
          <wp:extent cx="4923790" cy="8096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A74437" w:rsidRDefault="00A74437" w:rsidP="00A74437">
    <w:pPr>
      <w:pStyle w:val="Nagwek"/>
      <w:rPr>
        <w:sz w:val="18"/>
      </w:rPr>
    </w:pPr>
  </w:p>
  <w:p w:rsidR="00A74437" w:rsidRDefault="00A74437" w:rsidP="00A74437">
    <w:pPr>
      <w:pStyle w:val="Nagwek"/>
      <w:rPr>
        <w:sz w:val="18"/>
      </w:rPr>
    </w:pPr>
  </w:p>
  <w:p w:rsidR="00ED16E3" w:rsidRDefault="00ED16E3" w:rsidP="00A74437">
    <w:pPr>
      <w:pStyle w:val="Nagwek"/>
      <w:jc w:val="center"/>
      <w:rPr>
        <w:color w:val="auto"/>
      </w:rPr>
    </w:pPr>
  </w:p>
  <w:p w:rsidR="00A74437" w:rsidRP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 xml:space="preserve">Projekt </w:t>
    </w:r>
    <w:r w:rsidR="00C111D7">
      <w:rPr>
        <w:color w:val="auto"/>
      </w:rPr>
      <w:t>„Biznes to przyszłość!”</w:t>
    </w:r>
    <w:r w:rsidRPr="00A74437">
      <w:rPr>
        <w:color w:val="auto"/>
      </w:rPr>
      <w:t xml:space="preserve"> jest współfinansowany przez Unię Europejską</w:t>
    </w:r>
  </w:p>
  <w:p w:rsid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>w ramach Regionalnego Programu Operacyjnego Województwa Lubelskiego na lata 2014-2020</w:t>
    </w:r>
  </w:p>
  <w:p w:rsidR="008C234A" w:rsidRPr="00A74437" w:rsidRDefault="008C234A" w:rsidP="00A74437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3"/>
    <w:multiLevelType w:val="multilevel"/>
    <w:tmpl w:val="00000003"/>
    <w:name w:val="WW8Num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7"/>
    <w:multiLevelType w:val="multi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8"/>
    <w:multiLevelType w:val="multilevel"/>
    <w:tmpl w:val="00000008"/>
    <w:name w:val="WW8Num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00000099"/>
    <w:multiLevelType w:val="hybridMultilevel"/>
    <w:tmpl w:val="00000124"/>
    <w:lvl w:ilvl="0" w:tplc="000030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4E45"/>
    <w:multiLevelType w:val="hybridMultilevel"/>
    <w:tmpl w:val="0000323B"/>
    <w:lvl w:ilvl="0" w:tplc="0000221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5D03"/>
    <w:multiLevelType w:val="hybridMultilevel"/>
    <w:tmpl w:val="00007A5A"/>
    <w:lvl w:ilvl="0" w:tplc="0000767D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5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025A5E56"/>
    <w:multiLevelType w:val="hybridMultilevel"/>
    <w:tmpl w:val="CBFE7AC4"/>
    <w:lvl w:ilvl="0" w:tplc="04150017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9">
    <w:nsid w:val="0ED12A6F"/>
    <w:multiLevelType w:val="hybridMultilevel"/>
    <w:tmpl w:val="055AC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110A57E5"/>
    <w:multiLevelType w:val="hybridMultilevel"/>
    <w:tmpl w:val="E5B6F7F4"/>
    <w:lvl w:ilvl="0" w:tplc="61F0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5D689A"/>
    <w:multiLevelType w:val="hybridMultilevel"/>
    <w:tmpl w:val="A5148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AD457B"/>
    <w:multiLevelType w:val="hybridMultilevel"/>
    <w:tmpl w:val="A8F4331A"/>
    <w:lvl w:ilvl="0" w:tplc="241E0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893A9B"/>
    <w:multiLevelType w:val="hybridMultilevel"/>
    <w:tmpl w:val="3D3476E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BD03EF"/>
    <w:multiLevelType w:val="hybridMultilevel"/>
    <w:tmpl w:val="96CA3C9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85919EB"/>
    <w:multiLevelType w:val="hybridMultilevel"/>
    <w:tmpl w:val="0BE845A8"/>
    <w:lvl w:ilvl="0" w:tplc="04150011">
      <w:start w:val="1"/>
      <w:numFmt w:val="decimal"/>
      <w:lvlText w:val="%1)"/>
      <w:lvlJc w:val="left"/>
      <w:pPr>
        <w:ind w:left="1007" w:hanging="360"/>
      </w:p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</w:lvl>
    <w:lvl w:ilvl="3" w:tplc="0415000F" w:tentative="1">
      <w:start w:val="1"/>
      <w:numFmt w:val="decimal"/>
      <w:lvlText w:val="%4."/>
      <w:lvlJc w:val="left"/>
      <w:pPr>
        <w:ind w:left="3167" w:hanging="360"/>
      </w:p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</w:lvl>
    <w:lvl w:ilvl="6" w:tplc="0415000F" w:tentative="1">
      <w:start w:val="1"/>
      <w:numFmt w:val="decimal"/>
      <w:lvlText w:val="%7."/>
      <w:lvlJc w:val="left"/>
      <w:pPr>
        <w:ind w:left="5327" w:hanging="360"/>
      </w:p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16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833F05"/>
    <w:multiLevelType w:val="hybridMultilevel"/>
    <w:tmpl w:val="CC8CB17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1A028F"/>
    <w:multiLevelType w:val="hybridMultilevel"/>
    <w:tmpl w:val="C504A454"/>
    <w:lvl w:ilvl="0" w:tplc="24CAC7C8">
      <w:start w:val="2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>
    <w:nsid w:val="65123742"/>
    <w:multiLevelType w:val="hybridMultilevel"/>
    <w:tmpl w:val="FE8AAA58"/>
    <w:lvl w:ilvl="0" w:tplc="847AC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653B4A4C"/>
    <w:multiLevelType w:val="hybridMultilevel"/>
    <w:tmpl w:val="05DE81F0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5B011D"/>
    <w:multiLevelType w:val="hybridMultilevel"/>
    <w:tmpl w:val="C9487D8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230EB2"/>
    <w:multiLevelType w:val="hybridMultilevel"/>
    <w:tmpl w:val="E2E060D6"/>
    <w:lvl w:ilvl="0" w:tplc="00004E45">
      <w:start w:val="1"/>
      <w:numFmt w:val="lowerLetter"/>
      <w:lvlText w:val="%1)"/>
      <w:lvlJc w:val="left"/>
      <w:pPr>
        <w:ind w:left="1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2"/>
  </w:num>
  <w:num w:numId="6">
    <w:abstractNumId w:val="3"/>
  </w:num>
  <w:num w:numId="7">
    <w:abstractNumId w:val="10"/>
  </w:num>
  <w:num w:numId="8">
    <w:abstractNumId w:val="15"/>
  </w:num>
  <w:num w:numId="9">
    <w:abstractNumId w:val="5"/>
  </w:num>
  <w:num w:numId="10">
    <w:abstractNumId w:val="8"/>
  </w:num>
  <w:num w:numId="11">
    <w:abstractNumId w:val="7"/>
  </w:num>
  <w:num w:numId="12">
    <w:abstractNumId w:val="6"/>
  </w:num>
  <w:num w:numId="13">
    <w:abstractNumId w:val="19"/>
  </w:num>
  <w:num w:numId="14">
    <w:abstractNumId w:val="22"/>
  </w:num>
  <w:num w:numId="15">
    <w:abstractNumId w:val="9"/>
  </w:num>
  <w:num w:numId="16">
    <w:abstractNumId w:val="18"/>
  </w:num>
  <w:num w:numId="17">
    <w:abstractNumId w:val="12"/>
  </w:num>
  <w:num w:numId="18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</w:num>
  <w:num w:numId="20">
    <w:abstractNumId w:val="20"/>
  </w:num>
  <w:num w:numId="21">
    <w:abstractNumId w:val="21"/>
  </w:num>
  <w:num w:numId="22">
    <w:abstractNumId w:val="13"/>
  </w:num>
  <w:num w:numId="23">
    <w:abstractNumId w:val="14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16827"/>
    <w:rsid w:val="00011C2D"/>
    <w:rsid w:val="0018577E"/>
    <w:rsid w:val="00244B07"/>
    <w:rsid w:val="00291B58"/>
    <w:rsid w:val="00297A9E"/>
    <w:rsid w:val="002B4F34"/>
    <w:rsid w:val="002F6D49"/>
    <w:rsid w:val="00356E2B"/>
    <w:rsid w:val="003577E1"/>
    <w:rsid w:val="003754A3"/>
    <w:rsid w:val="003D2CD7"/>
    <w:rsid w:val="003D46F5"/>
    <w:rsid w:val="004219D8"/>
    <w:rsid w:val="00496AF5"/>
    <w:rsid w:val="004A2E0D"/>
    <w:rsid w:val="004A4AB4"/>
    <w:rsid w:val="00511184"/>
    <w:rsid w:val="005413F5"/>
    <w:rsid w:val="0054692B"/>
    <w:rsid w:val="005D1F18"/>
    <w:rsid w:val="005D703E"/>
    <w:rsid w:val="005F42BE"/>
    <w:rsid w:val="00607DA2"/>
    <w:rsid w:val="006427D9"/>
    <w:rsid w:val="00680A7E"/>
    <w:rsid w:val="006846F5"/>
    <w:rsid w:val="006F03E0"/>
    <w:rsid w:val="007402AA"/>
    <w:rsid w:val="007808C7"/>
    <w:rsid w:val="007B53D2"/>
    <w:rsid w:val="00830001"/>
    <w:rsid w:val="0087373B"/>
    <w:rsid w:val="00882D27"/>
    <w:rsid w:val="008C234A"/>
    <w:rsid w:val="008E4831"/>
    <w:rsid w:val="00923299"/>
    <w:rsid w:val="009372F9"/>
    <w:rsid w:val="00A1769F"/>
    <w:rsid w:val="00A34664"/>
    <w:rsid w:val="00A74437"/>
    <w:rsid w:val="00AA7E14"/>
    <w:rsid w:val="00AC0C59"/>
    <w:rsid w:val="00B85F7A"/>
    <w:rsid w:val="00BC00B9"/>
    <w:rsid w:val="00C111D7"/>
    <w:rsid w:val="00C23376"/>
    <w:rsid w:val="00C24917"/>
    <w:rsid w:val="00C5200E"/>
    <w:rsid w:val="00C80F1C"/>
    <w:rsid w:val="00CB464E"/>
    <w:rsid w:val="00CC10C8"/>
    <w:rsid w:val="00CC3DA1"/>
    <w:rsid w:val="00D04C5B"/>
    <w:rsid w:val="00D467B0"/>
    <w:rsid w:val="00DA3CC2"/>
    <w:rsid w:val="00DB0F42"/>
    <w:rsid w:val="00DD52D4"/>
    <w:rsid w:val="00E85610"/>
    <w:rsid w:val="00EB2E05"/>
    <w:rsid w:val="00ED16E3"/>
    <w:rsid w:val="00F04124"/>
    <w:rsid w:val="00F16827"/>
    <w:rsid w:val="00F52FB5"/>
    <w:rsid w:val="00FF4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437"/>
    <w:pPr>
      <w:suppressAutoHyphens/>
      <w:spacing w:after="120" w:line="276" w:lineRule="auto"/>
    </w:pPr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437"/>
  </w:style>
  <w:style w:type="paragraph" w:styleId="Stopka">
    <w:name w:val="footer"/>
    <w:basedOn w:val="Normalny"/>
    <w:link w:val="Stopka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437"/>
  </w:style>
  <w:style w:type="paragraph" w:customStyle="1" w:styleId="western">
    <w:name w:val="western"/>
    <w:basedOn w:val="Normalny"/>
    <w:rsid w:val="00A7443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6E3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6E3"/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ED16E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16E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D16E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427D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185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185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</dc:creator>
  <cp:keywords/>
  <dc:description/>
  <cp:lastModifiedBy>user</cp:lastModifiedBy>
  <cp:revision>5</cp:revision>
  <cp:lastPrinted>2020-10-16T08:50:00Z</cp:lastPrinted>
  <dcterms:created xsi:type="dcterms:W3CDTF">2020-10-30T14:22:00Z</dcterms:created>
  <dcterms:modified xsi:type="dcterms:W3CDTF">2020-11-13T09:29:00Z</dcterms:modified>
</cp:coreProperties>
</file>